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CB9B" w14:textId="77777777" w:rsidR="00B065C0" w:rsidRDefault="00B065C0" w:rsidP="005C4F22">
      <w:pPr>
        <w:ind w:left="0" w:right="770"/>
        <w:jc w:val="both"/>
        <w:rPr>
          <w:rFonts w:ascii="Arial Narrow" w:hAnsi="Arial Narrow"/>
          <w:color w:val="002060"/>
          <w:sz w:val="22"/>
          <w:szCs w:val="22"/>
          <w:lang w:val="ro-RO"/>
        </w:rPr>
      </w:pPr>
    </w:p>
    <w:p w14:paraId="162C54F4" w14:textId="0507A2F3" w:rsidR="00B065C0" w:rsidRDefault="00B065C0" w:rsidP="00B065C0">
      <w:pPr>
        <w:ind w:left="0" w:right="770"/>
        <w:jc w:val="right"/>
        <w:rPr>
          <w:rFonts w:ascii="Arial Narrow" w:hAnsi="Arial Narrow"/>
          <w:color w:val="002060"/>
          <w:sz w:val="22"/>
          <w:szCs w:val="22"/>
          <w:lang w:val="ro-RO"/>
        </w:rPr>
      </w:pPr>
      <w:r>
        <w:rPr>
          <w:rFonts w:ascii="Arial Narrow" w:hAnsi="Arial Narrow"/>
          <w:color w:val="002060"/>
          <w:sz w:val="22"/>
          <w:szCs w:val="22"/>
          <w:lang w:val="ro-RO"/>
        </w:rPr>
        <w:t>Anexa la OME nr. _____________</w:t>
      </w:r>
    </w:p>
    <w:p w14:paraId="6567CF24" w14:textId="77777777" w:rsidR="00B065C0" w:rsidRDefault="00B065C0" w:rsidP="005C4F22">
      <w:pPr>
        <w:ind w:left="0" w:right="770"/>
        <w:jc w:val="both"/>
        <w:rPr>
          <w:rFonts w:ascii="Arial Narrow" w:hAnsi="Arial Narrow"/>
          <w:color w:val="002060"/>
          <w:sz w:val="22"/>
          <w:szCs w:val="22"/>
          <w:lang w:val="ro-RO"/>
        </w:rPr>
      </w:pPr>
    </w:p>
    <w:p w14:paraId="5E807AAE" w14:textId="77777777" w:rsidR="00B065C0" w:rsidRDefault="00B065C0" w:rsidP="005C4F22">
      <w:pPr>
        <w:ind w:left="0" w:right="770"/>
        <w:jc w:val="both"/>
        <w:rPr>
          <w:rFonts w:ascii="Arial Narrow" w:hAnsi="Arial Narrow"/>
          <w:color w:val="002060"/>
          <w:sz w:val="22"/>
          <w:szCs w:val="22"/>
          <w:lang w:val="ro-RO"/>
        </w:rPr>
      </w:pPr>
    </w:p>
    <w:p w14:paraId="42C89F51" w14:textId="5A82944F" w:rsidR="00E75CA6" w:rsidRPr="00394CF5" w:rsidRDefault="00E75CA6" w:rsidP="005C4F22">
      <w:pPr>
        <w:ind w:left="0" w:right="770"/>
        <w:jc w:val="both"/>
        <w:rPr>
          <w:rFonts w:ascii="Arial Narrow" w:hAnsi="Arial Narrow"/>
          <w:color w:val="002060"/>
          <w:sz w:val="22"/>
          <w:szCs w:val="22"/>
          <w:lang w:val="ro-RO"/>
        </w:rPr>
      </w:pPr>
      <w:r w:rsidRPr="00394CF5">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394CF5" w:rsidRDefault="00E75CA6" w:rsidP="005C4F22">
      <w:pPr>
        <w:ind w:left="0" w:right="770"/>
        <w:jc w:val="both"/>
        <w:rPr>
          <w:rFonts w:ascii="Arial Narrow" w:hAnsi="Arial Narrow"/>
          <w:color w:val="002060"/>
          <w:sz w:val="22"/>
          <w:szCs w:val="22"/>
          <w:lang w:val="ro-RO"/>
        </w:rPr>
      </w:pPr>
    </w:p>
    <w:p w14:paraId="7AEB98FF" w14:textId="77777777" w:rsidR="00E75CA6" w:rsidRPr="00394CF5" w:rsidRDefault="00E75CA6" w:rsidP="005C4F22">
      <w:pPr>
        <w:ind w:left="0" w:right="770"/>
        <w:jc w:val="both"/>
        <w:rPr>
          <w:rFonts w:ascii="Arial Narrow" w:hAnsi="Arial Narrow"/>
          <w:color w:val="002060"/>
          <w:sz w:val="22"/>
          <w:szCs w:val="22"/>
          <w:lang w:val="ro-RO"/>
        </w:rPr>
      </w:pPr>
    </w:p>
    <w:p w14:paraId="6E2100C1" w14:textId="77777777" w:rsidR="00E75CA6" w:rsidRPr="00394CF5" w:rsidRDefault="00E75CA6" w:rsidP="005C4F22">
      <w:pPr>
        <w:ind w:left="0" w:right="770"/>
        <w:jc w:val="both"/>
        <w:rPr>
          <w:rFonts w:ascii="Arial Narrow" w:hAnsi="Arial Narrow"/>
          <w:color w:val="002060"/>
          <w:sz w:val="22"/>
          <w:szCs w:val="22"/>
          <w:lang w:val="ro-RO"/>
        </w:rPr>
      </w:pPr>
    </w:p>
    <w:p w14:paraId="3797D611" w14:textId="1FB3309F" w:rsidR="00EE3C51" w:rsidRPr="00394CF5" w:rsidRDefault="00EE3C51" w:rsidP="005C4F22">
      <w:pPr>
        <w:ind w:left="0" w:right="770"/>
        <w:jc w:val="both"/>
        <w:rPr>
          <w:rFonts w:ascii="Arial Narrow" w:eastAsia="Calibri" w:hAnsi="Arial Narrow" w:cs="Calibri"/>
          <w:bCs/>
          <w:color w:val="002060"/>
          <w:spacing w:val="-1"/>
          <w:sz w:val="22"/>
          <w:szCs w:val="22"/>
          <w:lang w:val="ro-RO"/>
        </w:rPr>
      </w:pPr>
      <w:r w:rsidRPr="00394CF5">
        <w:rPr>
          <w:rFonts w:ascii="Arial Narrow" w:eastAsia="Calibri" w:hAnsi="Arial Narrow" w:cs="Calibri"/>
          <w:bCs/>
          <w:color w:val="002060"/>
          <w:spacing w:val="-1"/>
          <w:sz w:val="22"/>
          <w:szCs w:val="22"/>
          <w:lang w:val="ro-RO"/>
        </w:rPr>
        <w:t xml:space="preserve">ANEXA </w:t>
      </w:r>
      <w:r w:rsidR="00743B1B">
        <w:rPr>
          <w:rFonts w:ascii="Arial Narrow" w:eastAsia="Calibri" w:hAnsi="Arial Narrow" w:cs="Calibri"/>
          <w:bCs/>
          <w:color w:val="002060"/>
          <w:spacing w:val="-1"/>
          <w:sz w:val="22"/>
          <w:szCs w:val="22"/>
          <w:lang w:val="ro-RO"/>
        </w:rPr>
        <w:t>7</w:t>
      </w:r>
    </w:p>
    <w:p w14:paraId="084BF0CB" w14:textId="77777777" w:rsidR="00EE3C51" w:rsidRPr="00394CF5" w:rsidRDefault="00EE3C51" w:rsidP="005C4F22">
      <w:pPr>
        <w:ind w:left="0" w:right="770"/>
        <w:jc w:val="both"/>
        <w:rPr>
          <w:rFonts w:ascii="Arial Narrow" w:eastAsia="Calibri" w:hAnsi="Arial Narrow" w:cs="Calibri"/>
          <w:b/>
          <w:color w:val="002060"/>
          <w:sz w:val="22"/>
          <w:szCs w:val="22"/>
          <w:lang w:val="ro-RO"/>
        </w:rPr>
      </w:pPr>
    </w:p>
    <w:p w14:paraId="37A9CD85" w14:textId="77777777" w:rsidR="00E75CA6" w:rsidRPr="00394CF5" w:rsidRDefault="00E75CA6" w:rsidP="00AC152F">
      <w:pPr>
        <w:ind w:left="0" w:right="770"/>
        <w:jc w:val="center"/>
        <w:rPr>
          <w:rFonts w:ascii="Arial Narrow" w:eastAsia="Calibri" w:hAnsi="Arial Narrow" w:cstheme="majorBidi"/>
          <w:b/>
          <w:color w:val="002060"/>
          <w:spacing w:val="1"/>
          <w:sz w:val="22"/>
          <w:szCs w:val="22"/>
          <w:lang w:val="ro-RO"/>
        </w:rPr>
      </w:pPr>
      <w:r w:rsidRPr="00394CF5">
        <w:rPr>
          <w:rFonts w:ascii="Arial Narrow" w:eastAsia="Calibri" w:hAnsi="Arial Narrow" w:cstheme="majorBidi"/>
          <w:b/>
          <w:color w:val="002060"/>
          <w:sz w:val="22"/>
          <w:szCs w:val="22"/>
          <w:lang w:val="ro-RO"/>
        </w:rPr>
        <w:t>D</w:t>
      </w:r>
      <w:r w:rsidRPr="00394CF5">
        <w:rPr>
          <w:rFonts w:ascii="Arial Narrow" w:eastAsia="Calibri" w:hAnsi="Arial Narrow" w:cstheme="majorBidi"/>
          <w:b/>
          <w:color w:val="002060"/>
          <w:spacing w:val="-2"/>
          <w:sz w:val="22"/>
          <w:szCs w:val="22"/>
          <w:lang w:val="ro-RO"/>
        </w:rPr>
        <w:t>E</w:t>
      </w:r>
      <w:r w:rsidRPr="00394CF5">
        <w:rPr>
          <w:rFonts w:ascii="Arial Narrow" w:eastAsia="Calibri" w:hAnsi="Arial Narrow" w:cstheme="majorBidi"/>
          <w:b/>
          <w:color w:val="002060"/>
          <w:spacing w:val="1"/>
          <w:sz w:val="22"/>
          <w:szCs w:val="22"/>
          <w:lang w:val="ro-RO"/>
        </w:rPr>
        <w:t>C</w:t>
      </w:r>
      <w:r w:rsidRPr="00394CF5">
        <w:rPr>
          <w:rFonts w:ascii="Arial Narrow" w:eastAsia="Calibri" w:hAnsi="Arial Narrow" w:cstheme="majorBidi"/>
          <w:b/>
          <w:color w:val="002060"/>
          <w:spacing w:val="-2"/>
          <w:sz w:val="22"/>
          <w:szCs w:val="22"/>
          <w:lang w:val="ro-RO"/>
        </w:rPr>
        <w:t>L</w:t>
      </w:r>
      <w:r w:rsidRPr="00394CF5">
        <w:rPr>
          <w:rFonts w:ascii="Arial Narrow" w:eastAsia="Calibri" w:hAnsi="Arial Narrow" w:cstheme="majorBidi"/>
          <w:b/>
          <w:color w:val="002060"/>
          <w:sz w:val="22"/>
          <w:szCs w:val="22"/>
          <w:lang w:val="ro-RO"/>
        </w:rPr>
        <w:t>A</w:t>
      </w:r>
      <w:r w:rsidRPr="00394CF5">
        <w:rPr>
          <w:rFonts w:ascii="Arial Narrow" w:eastAsia="Calibri" w:hAnsi="Arial Narrow" w:cstheme="majorBidi"/>
          <w:b/>
          <w:color w:val="002060"/>
          <w:spacing w:val="1"/>
          <w:sz w:val="22"/>
          <w:szCs w:val="22"/>
          <w:lang w:val="ro-RO"/>
        </w:rPr>
        <w:t>R</w:t>
      </w:r>
      <w:r w:rsidRPr="00394CF5">
        <w:rPr>
          <w:rFonts w:ascii="Arial Narrow" w:eastAsia="Calibri" w:hAnsi="Arial Narrow" w:cstheme="majorBidi"/>
          <w:b/>
          <w:color w:val="002060"/>
          <w:spacing w:val="-2"/>
          <w:sz w:val="22"/>
          <w:szCs w:val="22"/>
          <w:lang w:val="ro-RO"/>
        </w:rPr>
        <w:t>A</w:t>
      </w:r>
      <w:r w:rsidRPr="00394CF5">
        <w:rPr>
          <w:rFonts w:ascii="Arial Narrow" w:eastAsia="Calibri" w:hAnsi="Arial Narrow" w:cstheme="majorBidi"/>
          <w:b/>
          <w:color w:val="002060"/>
          <w:spacing w:val="-1"/>
          <w:sz w:val="22"/>
          <w:szCs w:val="22"/>
          <w:lang w:val="ro-RO"/>
        </w:rPr>
        <w:t>Ț</w:t>
      </w:r>
      <w:r w:rsidRPr="00394CF5">
        <w:rPr>
          <w:rFonts w:ascii="Arial Narrow" w:eastAsia="Calibri" w:hAnsi="Arial Narrow" w:cstheme="majorBidi"/>
          <w:b/>
          <w:color w:val="002060"/>
          <w:spacing w:val="1"/>
          <w:sz w:val="22"/>
          <w:szCs w:val="22"/>
          <w:lang w:val="ro-RO"/>
        </w:rPr>
        <w:t>I</w:t>
      </w:r>
      <w:r w:rsidRPr="00394CF5">
        <w:rPr>
          <w:rFonts w:ascii="Arial Narrow" w:eastAsia="Calibri" w:hAnsi="Arial Narrow" w:cstheme="majorBidi"/>
          <w:b/>
          <w:color w:val="002060"/>
          <w:sz w:val="22"/>
          <w:szCs w:val="22"/>
          <w:lang w:val="ro-RO"/>
        </w:rPr>
        <w:t>E</w:t>
      </w:r>
      <w:r w:rsidRPr="00394CF5">
        <w:rPr>
          <w:rFonts w:ascii="Arial Narrow" w:eastAsia="Calibri" w:hAnsi="Arial Narrow" w:cstheme="majorBidi"/>
          <w:b/>
          <w:color w:val="002060"/>
          <w:spacing w:val="1"/>
          <w:sz w:val="22"/>
          <w:szCs w:val="22"/>
          <w:lang w:val="ro-RO"/>
        </w:rPr>
        <w:t xml:space="preserve"> </w:t>
      </w:r>
      <w:r w:rsidRPr="00394CF5">
        <w:rPr>
          <w:rFonts w:ascii="Arial Narrow" w:eastAsia="Calibri" w:hAnsi="Arial Narrow" w:cstheme="majorBidi"/>
          <w:b/>
          <w:color w:val="002060"/>
          <w:spacing w:val="-2"/>
          <w:sz w:val="22"/>
          <w:szCs w:val="22"/>
          <w:lang w:val="ro-RO"/>
        </w:rPr>
        <w:t>P</w:t>
      </w:r>
      <w:r w:rsidRPr="00394CF5">
        <w:rPr>
          <w:rFonts w:ascii="Arial Narrow" w:eastAsia="Calibri" w:hAnsi="Arial Narrow" w:cstheme="majorBidi"/>
          <w:b/>
          <w:color w:val="002060"/>
          <w:sz w:val="22"/>
          <w:szCs w:val="22"/>
          <w:lang w:val="ro-RO"/>
        </w:rPr>
        <w:t>R</w:t>
      </w:r>
      <w:r w:rsidRPr="00394CF5">
        <w:rPr>
          <w:rFonts w:ascii="Arial Narrow" w:eastAsia="Calibri" w:hAnsi="Arial Narrow" w:cstheme="majorBidi"/>
          <w:b/>
          <w:color w:val="002060"/>
          <w:spacing w:val="1"/>
          <w:sz w:val="22"/>
          <w:szCs w:val="22"/>
          <w:lang w:val="ro-RO"/>
        </w:rPr>
        <w:t>I</w:t>
      </w:r>
      <w:r w:rsidRPr="00394CF5">
        <w:rPr>
          <w:rFonts w:ascii="Arial Narrow" w:eastAsia="Calibri" w:hAnsi="Arial Narrow" w:cstheme="majorBidi"/>
          <w:b/>
          <w:color w:val="002060"/>
          <w:spacing w:val="-3"/>
          <w:sz w:val="22"/>
          <w:szCs w:val="22"/>
          <w:lang w:val="ro-RO"/>
        </w:rPr>
        <w:t>V</w:t>
      </w:r>
      <w:r w:rsidRPr="00394CF5">
        <w:rPr>
          <w:rFonts w:ascii="Arial Narrow" w:eastAsia="Calibri" w:hAnsi="Arial Narrow" w:cstheme="majorBidi"/>
          <w:b/>
          <w:color w:val="002060"/>
          <w:spacing w:val="-1"/>
          <w:sz w:val="22"/>
          <w:szCs w:val="22"/>
          <w:lang w:val="ro-RO"/>
        </w:rPr>
        <w:t>I</w:t>
      </w:r>
      <w:r w:rsidRPr="00394CF5">
        <w:rPr>
          <w:rFonts w:ascii="Arial Narrow" w:eastAsia="Calibri" w:hAnsi="Arial Narrow" w:cstheme="majorBidi"/>
          <w:b/>
          <w:color w:val="002060"/>
          <w:spacing w:val="1"/>
          <w:sz w:val="22"/>
          <w:szCs w:val="22"/>
          <w:lang w:val="ro-RO"/>
        </w:rPr>
        <w:t>N</w:t>
      </w:r>
      <w:r w:rsidRPr="00394CF5">
        <w:rPr>
          <w:rFonts w:ascii="Arial Narrow" w:eastAsia="Calibri" w:hAnsi="Arial Narrow" w:cstheme="majorBidi"/>
          <w:b/>
          <w:color w:val="002060"/>
          <w:sz w:val="22"/>
          <w:szCs w:val="22"/>
          <w:lang w:val="ro-RO"/>
        </w:rPr>
        <w:t xml:space="preserve">D </w:t>
      </w:r>
      <w:r w:rsidRPr="00394CF5">
        <w:rPr>
          <w:rFonts w:ascii="Arial Narrow" w:eastAsia="Calibri" w:hAnsi="Arial Narrow" w:cstheme="majorBidi"/>
          <w:b/>
          <w:color w:val="002060"/>
          <w:spacing w:val="-1"/>
          <w:sz w:val="22"/>
          <w:szCs w:val="22"/>
          <w:lang w:val="ro-RO"/>
        </w:rPr>
        <w:t>R</w:t>
      </w:r>
      <w:r w:rsidRPr="00394CF5">
        <w:rPr>
          <w:rFonts w:ascii="Arial Narrow" w:eastAsia="Calibri" w:hAnsi="Arial Narrow" w:cstheme="majorBidi"/>
          <w:b/>
          <w:color w:val="002060"/>
          <w:sz w:val="22"/>
          <w:szCs w:val="22"/>
          <w:lang w:val="ro-RO"/>
        </w:rPr>
        <w:t>E</w:t>
      </w:r>
      <w:r w:rsidRPr="00394CF5">
        <w:rPr>
          <w:rFonts w:ascii="Arial Narrow" w:eastAsia="Calibri" w:hAnsi="Arial Narrow" w:cstheme="majorBidi"/>
          <w:b/>
          <w:color w:val="002060"/>
          <w:spacing w:val="-1"/>
          <w:sz w:val="22"/>
          <w:szCs w:val="22"/>
          <w:lang w:val="ro-RO"/>
        </w:rPr>
        <w:t>S</w:t>
      </w:r>
      <w:r w:rsidRPr="00394CF5">
        <w:rPr>
          <w:rFonts w:ascii="Arial Narrow" w:eastAsia="Calibri" w:hAnsi="Arial Narrow" w:cstheme="majorBidi"/>
          <w:b/>
          <w:color w:val="002060"/>
          <w:sz w:val="22"/>
          <w:szCs w:val="22"/>
          <w:lang w:val="ro-RO"/>
        </w:rPr>
        <w:t>PE</w:t>
      </w:r>
      <w:r w:rsidRPr="00394CF5">
        <w:rPr>
          <w:rFonts w:ascii="Arial Narrow" w:eastAsia="Calibri" w:hAnsi="Arial Narrow" w:cstheme="majorBidi"/>
          <w:b/>
          <w:color w:val="002060"/>
          <w:spacing w:val="-1"/>
          <w:sz w:val="22"/>
          <w:szCs w:val="22"/>
          <w:lang w:val="ro-RO"/>
        </w:rPr>
        <w:t>C</w:t>
      </w:r>
      <w:r w:rsidRPr="00394CF5">
        <w:rPr>
          <w:rFonts w:ascii="Arial Narrow" w:eastAsia="Calibri" w:hAnsi="Arial Narrow" w:cstheme="majorBidi"/>
          <w:b/>
          <w:color w:val="002060"/>
          <w:spacing w:val="1"/>
          <w:sz w:val="22"/>
          <w:szCs w:val="22"/>
          <w:lang w:val="ro-RO"/>
        </w:rPr>
        <w:t>T</w:t>
      </w:r>
      <w:r w:rsidRPr="00394CF5">
        <w:rPr>
          <w:rFonts w:ascii="Arial Narrow" w:eastAsia="Calibri" w:hAnsi="Arial Narrow" w:cstheme="majorBidi"/>
          <w:b/>
          <w:color w:val="002060"/>
          <w:spacing w:val="-2"/>
          <w:sz w:val="22"/>
          <w:szCs w:val="22"/>
          <w:lang w:val="ro-RO"/>
        </w:rPr>
        <w:t>A</w:t>
      </w:r>
      <w:r w:rsidRPr="00394CF5">
        <w:rPr>
          <w:rFonts w:ascii="Arial Narrow" w:eastAsia="Calibri" w:hAnsi="Arial Narrow" w:cstheme="majorBidi"/>
          <w:b/>
          <w:color w:val="002060"/>
          <w:sz w:val="22"/>
          <w:szCs w:val="22"/>
          <w:lang w:val="ro-RO"/>
        </w:rPr>
        <w:t>R</w:t>
      </w:r>
      <w:r w:rsidRPr="00394CF5">
        <w:rPr>
          <w:rFonts w:ascii="Arial Narrow" w:eastAsia="Calibri" w:hAnsi="Arial Narrow" w:cstheme="majorBidi"/>
          <w:b/>
          <w:color w:val="002060"/>
          <w:spacing w:val="-2"/>
          <w:sz w:val="22"/>
          <w:szCs w:val="22"/>
          <w:lang w:val="ro-RO"/>
        </w:rPr>
        <w:t>E</w:t>
      </w:r>
      <w:r w:rsidRPr="00394CF5">
        <w:rPr>
          <w:rFonts w:ascii="Arial Narrow" w:eastAsia="Calibri" w:hAnsi="Arial Narrow" w:cstheme="majorBidi"/>
          <w:b/>
          <w:color w:val="002060"/>
          <w:sz w:val="22"/>
          <w:szCs w:val="22"/>
          <w:lang w:val="ro-RO"/>
        </w:rPr>
        <w:t>A</w:t>
      </w:r>
      <w:r w:rsidRPr="00394CF5">
        <w:rPr>
          <w:rFonts w:ascii="Arial Narrow" w:eastAsia="Calibri" w:hAnsi="Arial Narrow" w:cstheme="majorBidi"/>
          <w:b/>
          <w:color w:val="002060"/>
          <w:spacing w:val="1"/>
          <w:sz w:val="22"/>
          <w:szCs w:val="22"/>
          <w:lang w:val="ro-RO"/>
        </w:rPr>
        <w:t xml:space="preserve"> APLICĂRII </w:t>
      </w:r>
      <w:r w:rsidRPr="00394CF5">
        <w:rPr>
          <w:rFonts w:ascii="Arial Narrow" w:eastAsia="Calibri" w:hAnsi="Arial Narrow" w:cstheme="majorBidi"/>
          <w:b/>
          <w:color w:val="002060"/>
          <w:sz w:val="22"/>
          <w:szCs w:val="22"/>
          <w:lang w:val="ro-RO"/>
        </w:rPr>
        <w:t>P</w:t>
      </w:r>
      <w:r w:rsidRPr="00394CF5">
        <w:rPr>
          <w:rFonts w:ascii="Arial Narrow" w:eastAsia="Calibri" w:hAnsi="Arial Narrow" w:cstheme="majorBidi"/>
          <w:b/>
          <w:color w:val="002060"/>
          <w:spacing w:val="-2"/>
          <w:sz w:val="22"/>
          <w:szCs w:val="22"/>
          <w:lang w:val="ro-RO"/>
        </w:rPr>
        <w:t>R</w:t>
      </w:r>
      <w:r w:rsidRPr="00394CF5">
        <w:rPr>
          <w:rFonts w:ascii="Arial Narrow" w:eastAsia="Calibri" w:hAnsi="Arial Narrow" w:cstheme="majorBidi"/>
          <w:b/>
          <w:color w:val="002060"/>
          <w:spacing w:val="-1"/>
          <w:sz w:val="22"/>
          <w:szCs w:val="22"/>
          <w:lang w:val="ro-RO"/>
        </w:rPr>
        <w:t>I</w:t>
      </w:r>
      <w:r w:rsidRPr="00394CF5">
        <w:rPr>
          <w:rFonts w:ascii="Arial Narrow" w:eastAsia="Calibri" w:hAnsi="Arial Narrow" w:cstheme="majorBidi"/>
          <w:b/>
          <w:color w:val="002060"/>
          <w:spacing w:val="1"/>
          <w:sz w:val="22"/>
          <w:szCs w:val="22"/>
          <w:lang w:val="ro-RO"/>
        </w:rPr>
        <w:t>N</w:t>
      </w:r>
      <w:r w:rsidRPr="00394CF5">
        <w:rPr>
          <w:rFonts w:ascii="Arial Narrow" w:eastAsia="Calibri" w:hAnsi="Arial Narrow" w:cstheme="majorBidi"/>
          <w:b/>
          <w:color w:val="002060"/>
          <w:spacing w:val="-2"/>
          <w:sz w:val="22"/>
          <w:szCs w:val="22"/>
          <w:lang w:val="ro-RO"/>
        </w:rPr>
        <w:t>C</w:t>
      </w:r>
      <w:r w:rsidRPr="00394CF5">
        <w:rPr>
          <w:rFonts w:ascii="Arial Narrow" w:eastAsia="Calibri" w:hAnsi="Arial Narrow" w:cstheme="majorBidi"/>
          <w:b/>
          <w:color w:val="002060"/>
          <w:spacing w:val="1"/>
          <w:sz w:val="22"/>
          <w:szCs w:val="22"/>
          <w:lang w:val="ro-RO"/>
        </w:rPr>
        <w:t>I</w:t>
      </w:r>
      <w:r w:rsidRPr="00394CF5">
        <w:rPr>
          <w:rFonts w:ascii="Arial Narrow" w:eastAsia="Calibri" w:hAnsi="Arial Narrow" w:cstheme="majorBidi"/>
          <w:b/>
          <w:color w:val="002060"/>
          <w:spacing w:val="-2"/>
          <w:sz w:val="22"/>
          <w:szCs w:val="22"/>
          <w:lang w:val="ro-RO"/>
        </w:rPr>
        <w:t>P</w:t>
      </w:r>
      <w:r w:rsidRPr="00394CF5">
        <w:rPr>
          <w:rFonts w:ascii="Arial Narrow" w:eastAsia="Calibri" w:hAnsi="Arial Narrow" w:cstheme="majorBidi"/>
          <w:b/>
          <w:color w:val="002060"/>
          <w:spacing w:val="1"/>
          <w:sz w:val="22"/>
          <w:szCs w:val="22"/>
          <w:lang w:val="ro-RO"/>
        </w:rPr>
        <w:t>I</w:t>
      </w:r>
      <w:r w:rsidRPr="00394CF5">
        <w:rPr>
          <w:rFonts w:ascii="Arial Narrow" w:eastAsia="Calibri" w:hAnsi="Arial Narrow" w:cstheme="majorBidi"/>
          <w:b/>
          <w:color w:val="002060"/>
          <w:sz w:val="22"/>
          <w:szCs w:val="22"/>
          <w:lang w:val="ro-RO"/>
        </w:rPr>
        <w:t>UL</w:t>
      </w:r>
      <w:r w:rsidRPr="00394CF5">
        <w:rPr>
          <w:rFonts w:ascii="Arial Narrow" w:eastAsia="Calibri" w:hAnsi="Arial Narrow" w:cstheme="majorBidi"/>
          <w:b/>
          <w:color w:val="002060"/>
          <w:spacing w:val="-3"/>
          <w:sz w:val="22"/>
          <w:szCs w:val="22"/>
          <w:lang w:val="ro-RO"/>
        </w:rPr>
        <w:t>U</w:t>
      </w:r>
      <w:r w:rsidRPr="00394CF5">
        <w:rPr>
          <w:rFonts w:ascii="Arial Narrow" w:eastAsia="Calibri" w:hAnsi="Arial Narrow" w:cstheme="majorBidi"/>
          <w:b/>
          <w:color w:val="002060"/>
          <w:sz w:val="22"/>
          <w:szCs w:val="22"/>
          <w:lang w:val="ro-RO"/>
        </w:rPr>
        <w:t>I</w:t>
      </w:r>
    </w:p>
    <w:p w14:paraId="083E4AAD" w14:textId="77777777" w:rsidR="00E75CA6" w:rsidRPr="00394CF5" w:rsidRDefault="00E75CA6" w:rsidP="00AC152F">
      <w:pPr>
        <w:ind w:left="0" w:right="770"/>
        <w:jc w:val="center"/>
        <w:rPr>
          <w:rFonts w:ascii="Arial Narrow" w:eastAsia="Calibri" w:hAnsi="Arial Narrow" w:cstheme="majorBidi"/>
          <w:b/>
          <w:color w:val="002060"/>
          <w:sz w:val="22"/>
          <w:szCs w:val="22"/>
          <w:lang w:val="ro-RO"/>
        </w:rPr>
      </w:pPr>
      <w:r w:rsidRPr="00394CF5">
        <w:rPr>
          <w:rFonts w:ascii="Arial Narrow" w:eastAsia="Calibri" w:hAnsi="Arial Narrow" w:cstheme="majorBidi"/>
          <w:b/>
          <w:color w:val="002060"/>
          <w:spacing w:val="-2"/>
          <w:sz w:val="22"/>
          <w:szCs w:val="22"/>
          <w:lang w:val="ro-RO"/>
        </w:rPr>
        <w:t>D</w:t>
      </w:r>
      <w:r w:rsidRPr="00394CF5">
        <w:rPr>
          <w:rFonts w:ascii="Arial Narrow" w:eastAsia="Calibri" w:hAnsi="Arial Narrow" w:cstheme="majorBidi"/>
          <w:b/>
          <w:color w:val="002060"/>
          <w:spacing w:val="1"/>
          <w:sz w:val="22"/>
          <w:szCs w:val="22"/>
          <w:lang w:val="ro-RO"/>
        </w:rPr>
        <w:t>N</w:t>
      </w:r>
      <w:r w:rsidRPr="00394CF5">
        <w:rPr>
          <w:rFonts w:ascii="Arial Narrow" w:eastAsia="Calibri" w:hAnsi="Arial Narrow" w:cstheme="majorBidi"/>
          <w:b/>
          <w:color w:val="002060"/>
          <w:spacing w:val="-1"/>
          <w:sz w:val="22"/>
          <w:szCs w:val="22"/>
          <w:lang w:val="ro-RO"/>
        </w:rPr>
        <w:t>S</w:t>
      </w:r>
      <w:r w:rsidRPr="00394CF5">
        <w:rPr>
          <w:rFonts w:ascii="Arial Narrow" w:eastAsia="Calibri" w:hAnsi="Arial Narrow" w:cstheme="majorBidi"/>
          <w:b/>
          <w:color w:val="002060"/>
          <w:sz w:val="22"/>
          <w:szCs w:val="22"/>
          <w:lang w:val="ro-RO"/>
        </w:rPr>
        <w:t xml:space="preserve">H </w:t>
      </w:r>
      <w:r w:rsidRPr="00394CF5">
        <w:rPr>
          <w:rFonts w:ascii="Arial Narrow" w:hAnsi="Arial Narrow"/>
          <w:color w:val="002060"/>
          <w:sz w:val="22"/>
          <w:szCs w:val="22"/>
          <w:lang w:val="ro-RO"/>
        </w:rPr>
        <w:t>(„</w:t>
      </w:r>
      <w:r w:rsidRPr="00394CF5">
        <w:rPr>
          <w:rFonts w:ascii="Arial Narrow" w:hAnsi="Arial Narrow"/>
          <w:color w:val="002060"/>
          <w:sz w:val="22"/>
          <w:szCs w:val="22"/>
        </w:rPr>
        <w:t>Do no significant harm</w:t>
      </w:r>
      <w:r w:rsidRPr="00394CF5">
        <w:rPr>
          <w:rFonts w:ascii="Arial Narrow" w:hAnsi="Arial Narrow"/>
          <w:color w:val="002060"/>
          <w:sz w:val="22"/>
          <w:szCs w:val="22"/>
          <w:lang w:val="ro-RO"/>
        </w:rPr>
        <w:t>” – „A nu aduce prejudicii asupra mediului”)</w:t>
      </w:r>
    </w:p>
    <w:p w14:paraId="58C37CC7" w14:textId="77777777" w:rsidR="00E75CA6" w:rsidRPr="00394CF5" w:rsidRDefault="00E75CA6" w:rsidP="00AC152F">
      <w:pPr>
        <w:ind w:left="0" w:right="770"/>
        <w:jc w:val="center"/>
        <w:rPr>
          <w:rFonts w:ascii="Arial Narrow" w:hAnsi="Arial Narrow" w:cstheme="majorBidi"/>
          <w:b/>
          <w:color w:val="002060"/>
          <w:sz w:val="22"/>
          <w:szCs w:val="22"/>
          <w:lang w:val="ro-RO"/>
        </w:rPr>
      </w:pPr>
      <w:r w:rsidRPr="00394CF5">
        <w:rPr>
          <w:rFonts w:ascii="Arial Narrow" w:hAnsi="Arial Narrow" w:cstheme="majorBidi"/>
          <w:b/>
          <w:color w:val="002060"/>
          <w:sz w:val="22"/>
          <w:szCs w:val="22"/>
          <w:lang w:val="ro-RO"/>
        </w:rPr>
        <w:t>ÎN IMPLEMENTAREA PROIECTULUI</w:t>
      </w:r>
    </w:p>
    <w:p w14:paraId="31744585" w14:textId="77777777" w:rsidR="00AC152F" w:rsidRPr="00394CF5" w:rsidRDefault="00AC152F" w:rsidP="005C4F22">
      <w:pPr>
        <w:ind w:left="0" w:right="770"/>
        <w:jc w:val="both"/>
        <w:rPr>
          <w:rFonts w:ascii="Arial Narrow" w:hAnsi="Arial Narrow"/>
          <w:color w:val="002060"/>
          <w:sz w:val="22"/>
          <w:szCs w:val="22"/>
          <w:lang w:val="ro-RO"/>
        </w:rPr>
      </w:pPr>
    </w:p>
    <w:p w14:paraId="3BE2F19A" w14:textId="559242F4" w:rsidR="00BC0B0D" w:rsidRPr="00394CF5" w:rsidRDefault="00BD1626" w:rsidP="005C4F22">
      <w:pPr>
        <w:ind w:left="0" w:right="770"/>
        <w:jc w:val="both"/>
        <w:rPr>
          <w:rFonts w:ascii="Arial Narrow" w:eastAsia="Calibri" w:hAnsi="Arial Narrow" w:cs="Calibri"/>
          <w:color w:val="002060"/>
          <w:sz w:val="22"/>
          <w:szCs w:val="22"/>
          <w:lang w:val="ro-RO"/>
        </w:rPr>
      </w:pP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2"/>
          <w:sz w:val="22"/>
          <w:szCs w:val="22"/>
          <w:lang w:val="ro-RO"/>
        </w:rPr>
        <w:t>u</w:t>
      </w:r>
      <w:r w:rsidRPr="00394CF5">
        <w:rPr>
          <w:rFonts w:ascii="Arial Narrow" w:eastAsia="Calibri" w:hAnsi="Arial Narrow" w:cs="Calibri"/>
          <w:color w:val="002060"/>
          <w:spacing w:val="-1"/>
          <w:sz w:val="22"/>
          <w:szCs w:val="22"/>
          <w:lang w:val="ro-RO"/>
        </w:rPr>
        <w:t>b</w:t>
      </w:r>
      <w:r w:rsidRPr="00394CF5">
        <w:rPr>
          <w:rFonts w:ascii="Arial Narrow" w:eastAsia="Calibri" w:hAnsi="Arial Narrow" w:cs="Calibri"/>
          <w:color w:val="002060"/>
          <w:sz w:val="22"/>
          <w:szCs w:val="22"/>
          <w:lang w:val="ro-RO"/>
        </w:rPr>
        <w:t>se</w:t>
      </w:r>
      <w:r w:rsidRPr="00394CF5">
        <w:rPr>
          <w:rFonts w:ascii="Arial Narrow" w:eastAsia="Calibri" w:hAnsi="Arial Narrow" w:cs="Calibri"/>
          <w:color w:val="002060"/>
          <w:spacing w:val="2"/>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atul</w:t>
      </w:r>
      <w:r w:rsidRPr="00394CF5">
        <w:rPr>
          <w:rFonts w:ascii="Arial Narrow" w:eastAsia="Calibri" w:hAnsi="Arial Narrow" w:cs="Calibri"/>
          <w:color w:val="002060"/>
          <w:spacing w:val="-7"/>
          <w:sz w:val="22"/>
          <w:szCs w:val="22"/>
          <w:lang w:val="ro-RO"/>
        </w:rPr>
        <w:t xml:space="preserve"> </w:t>
      </w:r>
      <w:r w:rsidR="00E75CA6" w:rsidRPr="00394CF5">
        <w:rPr>
          <w:rFonts w:ascii="Arial Narrow" w:eastAsia="Calibri" w:hAnsi="Arial Narrow" w:cs="Calibri"/>
          <w:i/>
          <w:iCs/>
          <w:color w:val="002060"/>
          <w:spacing w:val="1"/>
          <w:sz w:val="22"/>
          <w:szCs w:val="22"/>
          <w:shd w:val="clear" w:color="auto" w:fill="D9D9D9" w:themeFill="background1" w:themeFillShade="D9"/>
          <w:lang w:val="ro-RO"/>
        </w:rPr>
        <w:t>[</w:t>
      </w:r>
      <w:r w:rsidRPr="00394CF5">
        <w:rPr>
          <w:rFonts w:ascii="Arial Narrow" w:eastAsia="Calibri" w:hAnsi="Arial Narrow" w:cs="Calibri"/>
          <w:i/>
          <w:iCs/>
          <w:color w:val="002060"/>
          <w:spacing w:val="-1"/>
          <w:sz w:val="22"/>
          <w:szCs w:val="22"/>
          <w:shd w:val="clear" w:color="auto" w:fill="D9D9D9" w:themeFill="background1" w:themeFillShade="D9"/>
          <w:lang w:val="ro-RO"/>
        </w:rPr>
        <w:t>nu</w:t>
      </w:r>
      <w:r w:rsidRPr="00394CF5">
        <w:rPr>
          <w:rFonts w:ascii="Arial Narrow" w:eastAsia="Calibri" w:hAnsi="Arial Narrow" w:cs="Calibri"/>
          <w:i/>
          <w:iCs/>
          <w:color w:val="002060"/>
          <w:spacing w:val="1"/>
          <w:sz w:val="22"/>
          <w:szCs w:val="22"/>
          <w:shd w:val="clear" w:color="auto" w:fill="D9D9D9" w:themeFill="background1" w:themeFillShade="D9"/>
          <w:lang w:val="ro-RO"/>
        </w:rPr>
        <w:t>m</w:t>
      </w:r>
      <w:r w:rsidRPr="00394CF5">
        <w:rPr>
          <w:rFonts w:ascii="Arial Narrow" w:eastAsia="Calibri" w:hAnsi="Arial Narrow" w:cs="Calibri"/>
          <w:i/>
          <w:iCs/>
          <w:color w:val="002060"/>
          <w:sz w:val="22"/>
          <w:szCs w:val="22"/>
          <w:shd w:val="clear" w:color="auto" w:fill="D9D9D9" w:themeFill="background1" w:themeFillShade="D9"/>
          <w:lang w:val="ro-RO"/>
        </w:rPr>
        <w:t>e,</w:t>
      </w:r>
      <w:r w:rsidRPr="00394CF5">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394CF5">
        <w:rPr>
          <w:rFonts w:ascii="Arial Narrow" w:eastAsia="Calibri" w:hAnsi="Arial Narrow" w:cs="Calibri"/>
          <w:i/>
          <w:iCs/>
          <w:color w:val="002060"/>
          <w:spacing w:val="-1"/>
          <w:sz w:val="22"/>
          <w:szCs w:val="22"/>
          <w:shd w:val="clear" w:color="auto" w:fill="D9D9D9" w:themeFill="background1" w:themeFillShade="D9"/>
          <w:lang w:val="ro-RO"/>
        </w:rPr>
        <w:t>p</w:t>
      </w:r>
      <w:r w:rsidRPr="00394CF5">
        <w:rPr>
          <w:rFonts w:ascii="Arial Narrow" w:eastAsia="Calibri" w:hAnsi="Arial Narrow" w:cs="Calibri"/>
          <w:i/>
          <w:iCs/>
          <w:color w:val="002060"/>
          <w:sz w:val="22"/>
          <w:szCs w:val="22"/>
          <w:shd w:val="clear" w:color="auto" w:fill="D9D9D9" w:themeFill="background1" w:themeFillShade="D9"/>
          <w:lang w:val="ro-RO"/>
        </w:rPr>
        <w:t>re</w:t>
      </w:r>
      <w:r w:rsidRPr="00394CF5">
        <w:rPr>
          <w:rFonts w:ascii="Arial Narrow" w:eastAsia="Calibri" w:hAnsi="Arial Narrow" w:cs="Calibri"/>
          <w:i/>
          <w:iCs/>
          <w:color w:val="002060"/>
          <w:spacing w:val="-3"/>
          <w:sz w:val="22"/>
          <w:szCs w:val="22"/>
          <w:shd w:val="clear" w:color="auto" w:fill="D9D9D9" w:themeFill="background1" w:themeFillShade="D9"/>
          <w:lang w:val="ro-RO"/>
        </w:rPr>
        <w:t>n</w:t>
      </w:r>
      <w:r w:rsidRPr="00394CF5">
        <w:rPr>
          <w:rFonts w:ascii="Arial Narrow" w:eastAsia="Calibri" w:hAnsi="Arial Narrow" w:cs="Calibri"/>
          <w:i/>
          <w:iCs/>
          <w:color w:val="002060"/>
          <w:spacing w:val="-1"/>
          <w:sz w:val="22"/>
          <w:szCs w:val="22"/>
          <w:shd w:val="clear" w:color="auto" w:fill="D9D9D9" w:themeFill="background1" w:themeFillShade="D9"/>
          <w:lang w:val="ro-RO"/>
        </w:rPr>
        <w:t>u</w:t>
      </w:r>
      <w:r w:rsidRPr="00394CF5">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394CF5">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3"/>
          <w:sz w:val="22"/>
          <w:szCs w:val="22"/>
          <w:lang w:val="ro-RO"/>
        </w:rPr>
        <w:t>p</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7"/>
          <w:sz w:val="22"/>
          <w:szCs w:val="22"/>
          <w:lang w:val="ro-RO"/>
        </w:rPr>
        <w:t xml:space="preserve"> </w:t>
      </w:r>
      <w:r w:rsidRPr="00394CF5">
        <w:rPr>
          <w:rFonts w:ascii="Arial Narrow" w:eastAsia="Calibri" w:hAnsi="Arial Narrow" w:cs="Calibri"/>
          <w:color w:val="002060"/>
          <w:sz w:val="22"/>
          <w:szCs w:val="22"/>
          <w:lang w:val="ro-RO"/>
        </w:rPr>
        <w:t>CI</w:t>
      </w:r>
      <w:r w:rsidRPr="00394CF5">
        <w:rPr>
          <w:rFonts w:ascii="Arial Narrow" w:eastAsia="Calibri" w:hAnsi="Arial Narrow" w:cs="Calibri"/>
          <w:color w:val="002060"/>
          <w:spacing w:val="-5"/>
          <w:sz w:val="22"/>
          <w:szCs w:val="22"/>
          <w:lang w:val="ro-RO"/>
        </w:rPr>
        <w:t xml:space="preserve"> </w:t>
      </w:r>
      <w:r w:rsidRPr="00394CF5">
        <w:rPr>
          <w:rFonts w:ascii="Arial Narrow" w:eastAsia="Calibri" w:hAnsi="Arial Narrow" w:cs="Calibri"/>
          <w:color w:val="002060"/>
          <w:sz w:val="22"/>
          <w:szCs w:val="22"/>
          <w:lang w:val="ro-RO"/>
        </w:rPr>
        <w:t>seria</w:t>
      </w:r>
      <w:r w:rsidRPr="00394CF5">
        <w:rPr>
          <w:rFonts w:ascii="Arial Narrow" w:eastAsia="Calibri" w:hAnsi="Arial Narrow" w:cs="Calibri"/>
          <w:color w:val="002060"/>
          <w:spacing w:val="-7"/>
          <w:sz w:val="22"/>
          <w:szCs w:val="22"/>
          <w:lang w:val="ro-RO"/>
        </w:rPr>
        <w:t xml:space="preserve"> </w:t>
      </w:r>
      <w:r w:rsidR="00E75CA6" w:rsidRPr="00394CF5">
        <w:rPr>
          <w:rFonts w:ascii="Arial Narrow" w:eastAsia="Calibri" w:hAnsi="Arial Narrow" w:cs="Calibri"/>
          <w:i/>
          <w:iCs/>
          <w:color w:val="002060"/>
          <w:spacing w:val="1"/>
          <w:sz w:val="22"/>
          <w:szCs w:val="22"/>
          <w:shd w:val="clear" w:color="auto" w:fill="D9D9D9" w:themeFill="background1" w:themeFillShade="D9"/>
          <w:lang w:val="ro-RO"/>
        </w:rPr>
        <w:t>[</w:t>
      </w:r>
      <w:r w:rsidRPr="00394CF5">
        <w:rPr>
          <w:rFonts w:ascii="Arial Narrow" w:eastAsia="Calibri" w:hAnsi="Arial Narrow" w:cs="Calibri"/>
          <w:i/>
          <w:iCs/>
          <w:color w:val="002060"/>
          <w:spacing w:val="-2"/>
          <w:sz w:val="22"/>
          <w:szCs w:val="22"/>
          <w:shd w:val="clear" w:color="auto" w:fill="D9D9D9" w:themeFill="background1" w:themeFillShade="D9"/>
          <w:lang w:val="ro-RO"/>
        </w:rPr>
        <w:t>s</w:t>
      </w:r>
      <w:r w:rsidRPr="00394CF5">
        <w:rPr>
          <w:rFonts w:ascii="Arial Narrow" w:eastAsia="Calibri" w:hAnsi="Arial Narrow" w:cs="Calibri"/>
          <w:i/>
          <w:iCs/>
          <w:color w:val="002060"/>
          <w:sz w:val="22"/>
          <w:szCs w:val="22"/>
          <w:shd w:val="clear" w:color="auto" w:fill="D9D9D9" w:themeFill="background1" w:themeFillShade="D9"/>
          <w:lang w:val="ro-RO"/>
        </w:rPr>
        <w:t>eria</w:t>
      </w:r>
      <w:r w:rsidR="00E75CA6" w:rsidRPr="00394CF5">
        <w:rPr>
          <w:rFonts w:ascii="Arial Narrow" w:eastAsia="Calibri" w:hAnsi="Arial Narrow" w:cs="Calibri"/>
          <w:i/>
          <w:iCs/>
          <w:color w:val="002060"/>
          <w:sz w:val="22"/>
          <w:szCs w:val="22"/>
          <w:shd w:val="clear" w:color="auto" w:fill="D9D9D9" w:themeFill="background1" w:themeFillShade="D9"/>
          <w:lang w:val="ro-RO"/>
        </w:rPr>
        <w:t>]</w:t>
      </w:r>
      <w:r w:rsidR="00E75CA6" w:rsidRPr="00394CF5">
        <w:rPr>
          <w:rFonts w:ascii="Arial Narrow" w:eastAsia="Calibri" w:hAnsi="Arial Narrow" w:cs="Calibri"/>
          <w:color w:val="002060"/>
          <w:sz w:val="22"/>
          <w:szCs w:val="22"/>
          <w:shd w:val="clear" w:color="auto" w:fill="FFFFFF" w:themeFill="background1"/>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5"/>
          <w:sz w:val="22"/>
          <w:szCs w:val="22"/>
          <w:lang w:val="ro-RO"/>
        </w:rPr>
        <w:t xml:space="preserve"> </w:t>
      </w:r>
      <w:r w:rsidR="00E75CA6" w:rsidRPr="00394CF5">
        <w:rPr>
          <w:rFonts w:ascii="Arial Narrow" w:eastAsia="Calibri" w:hAnsi="Arial Narrow" w:cs="Calibri"/>
          <w:i/>
          <w:iCs/>
          <w:color w:val="002060"/>
          <w:spacing w:val="-5"/>
          <w:sz w:val="22"/>
          <w:szCs w:val="22"/>
          <w:shd w:val="clear" w:color="auto" w:fill="D9D9D9" w:themeFill="background1" w:themeFillShade="D9"/>
          <w:lang w:val="ro-RO"/>
        </w:rPr>
        <w:t>[</w:t>
      </w:r>
      <w:r w:rsidRPr="00394CF5">
        <w:rPr>
          <w:rFonts w:ascii="Arial Narrow" w:eastAsia="Calibri" w:hAnsi="Arial Narrow" w:cs="Calibri"/>
          <w:i/>
          <w:iCs/>
          <w:color w:val="002060"/>
          <w:spacing w:val="-1"/>
          <w:sz w:val="22"/>
          <w:szCs w:val="22"/>
          <w:shd w:val="clear" w:color="auto" w:fill="D9D9D9" w:themeFill="background1" w:themeFillShade="D9"/>
          <w:lang w:val="ro-RO"/>
        </w:rPr>
        <w:t>n</w:t>
      </w:r>
      <w:r w:rsidRPr="00394CF5">
        <w:rPr>
          <w:rFonts w:ascii="Arial Narrow" w:eastAsia="Calibri" w:hAnsi="Arial Narrow" w:cs="Calibri"/>
          <w:i/>
          <w:iCs/>
          <w:color w:val="002060"/>
          <w:sz w:val="22"/>
          <w:szCs w:val="22"/>
          <w:shd w:val="clear" w:color="auto" w:fill="D9D9D9" w:themeFill="background1" w:themeFillShade="D9"/>
          <w:lang w:val="ro-RO"/>
        </w:rPr>
        <w:t>r</w:t>
      </w:r>
      <w:r w:rsidRPr="00394CF5">
        <w:rPr>
          <w:rFonts w:ascii="Arial Narrow" w:eastAsia="Calibri" w:hAnsi="Arial Narrow" w:cs="Calibri"/>
          <w:i/>
          <w:iCs/>
          <w:color w:val="002060"/>
          <w:spacing w:val="-1"/>
          <w:sz w:val="22"/>
          <w:szCs w:val="22"/>
          <w:shd w:val="clear" w:color="auto" w:fill="D9D9D9" w:themeFill="background1" w:themeFillShade="D9"/>
          <w:lang w:val="ro-RO"/>
        </w:rPr>
        <w:t>.</w:t>
      </w:r>
      <w:r w:rsidR="00E75CA6" w:rsidRPr="00394CF5">
        <w:rPr>
          <w:rFonts w:ascii="Arial Narrow" w:eastAsia="Calibri" w:hAnsi="Arial Narrow" w:cs="Calibri"/>
          <w:i/>
          <w:iCs/>
          <w:color w:val="002060"/>
          <w:sz w:val="22"/>
          <w:szCs w:val="22"/>
          <w:shd w:val="clear" w:color="auto" w:fill="D9D9D9" w:themeFill="background1" w:themeFillShade="D9"/>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eli</w:t>
      </w:r>
      <w:r w:rsidRPr="00394CF5">
        <w:rPr>
          <w:rFonts w:ascii="Arial Narrow" w:eastAsia="Calibri" w:hAnsi="Arial Narrow" w:cs="Calibri"/>
          <w:color w:val="002060"/>
          <w:spacing w:val="-1"/>
          <w:sz w:val="22"/>
          <w:szCs w:val="22"/>
          <w:lang w:val="ro-RO"/>
        </w:rPr>
        <w:t>b</w:t>
      </w:r>
      <w:r w:rsidRPr="00394CF5">
        <w:rPr>
          <w:rFonts w:ascii="Arial Narrow" w:eastAsia="Calibri" w:hAnsi="Arial Narrow" w:cs="Calibri"/>
          <w:color w:val="002060"/>
          <w:sz w:val="22"/>
          <w:szCs w:val="22"/>
          <w:lang w:val="ro-RO"/>
        </w:rPr>
        <w:t>erată</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i/>
          <w:iCs/>
          <w:color w:val="002060"/>
          <w:spacing w:val="-3"/>
          <w:sz w:val="22"/>
          <w:szCs w:val="22"/>
          <w:shd w:val="clear" w:color="auto" w:fill="FFFFFF" w:themeFill="background1"/>
          <w:lang w:val="ro-RO"/>
        </w:rPr>
        <w:t>d</w:t>
      </w:r>
      <w:r w:rsidRPr="00394CF5">
        <w:rPr>
          <w:rFonts w:ascii="Arial Narrow" w:eastAsia="Calibri" w:hAnsi="Arial Narrow" w:cs="Calibri"/>
          <w:i/>
          <w:iCs/>
          <w:color w:val="002060"/>
          <w:sz w:val="22"/>
          <w:szCs w:val="22"/>
          <w:shd w:val="clear" w:color="auto" w:fill="FFFFFF" w:themeFill="background1"/>
          <w:lang w:val="ro-RO"/>
        </w:rPr>
        <w:t>e</w:t>
      </w:r>
      <w:r w:rsidRPr="00394CF5">
        <w:rPr>
          <w:rFonts w:ascii="Arial Narrow" w:eastAsia="Calibri" w:hAnsi="Arial Narrow" w:cs="Calibri"/>
          <w:i/>
          <w:iCs/>
          <w:color w:val="002060"/>
          <w:spacing w:val="-6"/>
          <w:sz w:val="22"/>
          <w:szCs w:val="22"/>
          <w:shd w:val="clear" w:color="auto" w:fill="FFFFFF" w:themeFill="background1"/>
          <w:lang w:val="ro-RO"/>
        </w:rPr>
        <w:t xml:space="preserve"> </w:t>
      </w:r>
      <w:r w:rsidR="00E75CA6" w:rsidRPr="00394CF5">
        <w:rPr>
          <w:rFonts w:ascii="Arial Narrow" w:eastAsia="Calibri" w:hAnsi="Arial Narrow" w:cs="Calibri"/>
          <w:i/>
          <w:iCs/>
          <w:color w:val="002060"/>
          <w:spacing w:val="-6"/>
          <w:sz w:val="22"/>
          <w:szCs w:val="22"/>
          <w:shd w:val="clear" w:color="auto" w:fill="D9D9D9" w:themeFill="background1" w:themeFillShade="D9"/>
          <w:lang w:val="ro-RO"/>
        </w:rPr>
        <w:t>[</w:t>
      </w:r>
      <w:r w:rsidRPr="00394CF5">
        <w:rPr>
          <w:rFonts w:ascii="Arial Narrow" w:eastAsia="Calibri" w:hAnsi="Arial Narrow" w:cs="Calibri"/>
          <w:i/>
          <w:iCs/>
          <w:color w:val="002060"/>
          <w:spacing w:val="1"/>
          <w:sz w:val="22"/>
          <w:szCs w:val="22"/>
          <w:shd w:val="clear" w:color="auto" w:fill="D9D9D9" w:themeFill="background1" w:themeFillShade="D9"/>
          <w:lang w:val="ro-RO"/>
        </w:rPr>
        <w:t>o</w:t>
      </w:r>
      <w:r w:rsidRPr="00394CF5">
        <w:rPr>
          <w:rFonts w:ascii="Arial Narrow" w:eastAsia="Calibri" w:hAnsi="Arial Narrow" w:cs="Calibri"/>
          <w:i/>
          <w:iCs/>
          <w:color w:val="002060"/>
          <w:sz w:val="22"/>
          <w:szCs w:val="22"/>
          <w:shd w:val="clear" w:color="auto" w:fill="D9D9D9" w:themeFill="background1" w:themeFillShade="D9"/>
          <w:lang w:val="ro-RO"/>
        </w:rPr>
        <w:t>r</w:t>
      </w:r>
      <w:r w:rsidRPr="00394CF5">
        <w:rPr>
          <w:rFonts w:ascii="Arial Narrow" w:eastAsia="Calibri" w:hAnsi="Arial Narrow" w:cs="Calibri"/>
          <w:i/>
          <w:iCs/>
          <w:color w:val="002060"/>
          <w:spacing w:val="-1"/>
          <w:sz w:val="22"/>
          <w:szCs w:val="22"/>
          <w:shd w:val="clear" w:color="auto" w:fill="D9D9D9" w:themeFill="background1" w:themeFillShade="D9"/>
          <w:lang w:val="ro-RO"/>
        </w:rPr>
        <w:t>g</w:t>
      </w:r>
      <w:r w:rsidRPr="00394CF5">
        <w:rPr>
          <w:rFonts w:ascii="Arial Narrow" w:eastAsia="Calibri" w:hAnsi="Arial Narrow" w:cs="Calibri"/>
          <w:i/>
          <w:iCs/>
          <w:color w:val="002060"/>
          <w:sz w:val="22"/>
          <w:szCs w:val="22"/>
          <w:shd w:val="clear" w:color="auto" w:fill="D9D9D9" w:themeFill="background1" w:themeFillShade="D9"/>
          <w:lang w:val="ro-RO"/>
        </w:rPr>
        <w:t>a</w:t>
      </w:r>
      <w:r w:rsidRPr="00394CF5">
        <w:rPr>
          <w:rFonts w:ascii="Arial Narrow" w:eastAsia="Calibri" w:hAnsi="Arial Narrow" w:cs="Calibri"/>
          <w:i/>
          <w:iCs/>
          <w:color w:val="002060"/>
          <w:spacing w:val="-1"/>
          <w:sz w:val="22"/>
          <w:szCs w:val="22"/>
          <w:shd w:val="clear" w:color="auto" w:fill="D9D9D9" w:themeFill="background1" w:themeFillShade="D9"/>
          <w:lang w:val="ro-RO"/>
        </w:rPr>
        <w:t>n</w:t>
      </w:r>
      <w:r w:rsidRPr="00394CF5">
        <w:rPr>
          <w:rFonts w:ascii="Arial Narrow" w:eastAsia="Calibri" w:hAnsi="Arial Narrow" w:cs="Calibri"/>
          <w:i/>
          <w:iCs/>
          <w:color w:val="002060"/>
          <w:sz w:val="22"/>
          <w:szCs w:val="22"/>
          <w:shd w:val="clear" w:color="auto" w:fill="D9D9D9" w:themeFill="background1" w:themeFillShade="D9"/>
          <w:lang w:val="ro-RO"/>
        </w:rPr>
        <w:t>i</w:t>
      </w:r>
      <w:r w:rsidRPr="00394CF5">
        <w:rPr>
          <w:rFonts w:ascii="Arial Narrow" w:eastAsia="Calibri" w:hAnsi="Arial Narrow" w:cs="Calibri"/>
          <w:i/>
          <w:iCs/>
          <w:color w:val="002060"/>
          <w:spacing w:val="-3"/>
          <w:sz w:val="22"/>
          <w:szCs w:val="22"/>
          <w:shd w:val="clear" w:color="auto" w:fill="D9D9D9" w:themeFill="background1" w:themeFillShade="D9"/>
          <w:lang w:val="ro-RO"/>
        </w:rPr>
        <w:t>s</w:t>
      </w:r>
      <w:r w:rsidRPr="00394CF5">
        <w:rPr>
          <w:rFonts w:ascii="Arial Narrow" w:eastAsia="Calibri" w:hAnsi="Arial Narrow" w:cs="Calibri"/>
          <w:i/>
          <w:iCs/>
          <w:color w:val="002060"/>
          <w:spacing w:val="1"/>
          <w:sz w:val="22"/>
          <w:szCs w:val="22"/>
          <w:shd w:val="clear" w:color="auto" w:fill="D9D9D9" w:themeFill="background1" w:themeFillShade="D9"/>
          <w:lang w:val="ro-RO"/>
        </w:rPr>
        <w:t>m</w:t>
      </w:r>
      <w:r w:rsidRPr="00394CF5">
        <w:rPr>
          <w:rFonts w:ascii="Arial Narrow" w:eastAsia="Calibri" w:hAnsi="Arial Narrow" w:cs="Calibri"/>
          <w:i/>
          <w:iCs/>
          <w:color w:val="002060"/>
          <w:spacing w:val="-1"/>
          <w:sz w:val="22"/>
          <w:szCs w:val="22"/>
          <w:shd w:val="clear" w:color="auto" w:fill="D9D9D9" w:themeFill="background1" w:themeFillShade="D9"/>
          <w:lang w:val="ro-RO"/>
        </w:rPr>
        <w:t>u</w:t>
      </w:r>
      <w:r w:rsidRPr="00394CF5">
        <w:rPr>
          <w:rFonts w:ascii="Arial Narrow" w:eastAsia="Calibri" w:hAnsi="Arial Narrow" w:cs="Calibri"/>
          <w:i/>
          <w:iCs/>
          <w:color w:val="002060"/>
          <w:sz w:val="22"/>
          <w:szCs w:val="22"/>
          <w:shd w:val="clear" w:color="auto" w:fill="D9D9D9" w:themeFill="background1" w:themeFillShade="D9"/>
          <w:lang w:val="ro-RO"/>
        </w:rPr>
        <w:t>l</w:t>
      </w:r>
      <w:r w:rsidRPr="00394CF5">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394CF5">
        <w:rPr>
          <w:rFonts w:ascii="Arial Narrow" w:eastAsia="Calibri" w:hAnsi="Arial Narrow" w:cs="Calibri"/>
          <w:i/>
          <w:iCs/>
          <w:color w:val="002060"/>
          <w:spacing w:val="-2"/>
          <w:sz w:val="22"/>
          <w:szCs w:val="22"/>
          <w:shd w:val="clear" w:color="auto" w:fill="D9D9D9" w:themeFill="background1" w:themeFillShade="D9"/>
          <w:lang w:val="ro-RO"/>
        </w:rPr>
        <w:t>e</w:t>
      </w:r>
      <w:r w:rsidRPr="00394CF5">
        <w:rPr>
          <w:rFonts w:ascii="Arial Narrow" w:eastAsia="Calibri" w:hAnsi="Arial Narrow" w:cs="Calibri"/>
          <w:i/>
          <w:iCs/>
          <w:color w:val="002060"/>
          <w:spacing w:val="1"/>
          <w:sz w:val="22"/>
          <w:szCs w:val="22"/>
          <w:shd w:val="clear" w:color="auto" w:fill="D9D9D9" w:themeFill="background1" w:themeFillShade="D9"/>
          <w:lang w:val="ro-RO"/>
        </w:rPr>
        <w:t>m</w:t>
      </w:r>
      <w:r w:rsidRPr="00394CF5">
        <w:rPr>
          <w:rFonts w:ascii="Arial Narrow" w:eastAsia="Calibri" w:hAnsi="Arial Narrow" w:cs="Calibri"/>
          <w:i/>
          <w:iCs/>
          <w:color w:val="002060"/>
          <w:sz w:val="22"/>
          <w:szCs w:val="22"/>
          <w:shd w:val="clear" w:color="auto" w:fill="D9D9D9" w:themeFill="background1" w:themeFillShade="D9"/>
          <w:lang w:val="ro-RO"/>
        </w:rPr>
        <w:t>ite</w:t>
      </w:r>
      <w:r w:rsidRPr="00394CF5">
        <w:rPr>
          <w:rFonts w:ascii="Arial Narrow" w:eastAsia="Calibri" w:hAnsi="Arial Narrow" w:cs="Calibri"/>
          <w:i/>
          <w:iCs/>
          <w:color w:val="002060"/>
          <w:spacing w:val="-3"/>
          <w:sz w:val="22"/>
          <w:szCs w:val="22"/>
          <w:shd w:val="clear" w:color="auto" w:fill="D9D9D9" w:themeFill="background1" w:themeFillShade="D9"/>
          <w:lang w:val="ro-RO"/>
        </w:rPr>
        <w:t>n</w:t>
      </w:r>
      <w:r w:rsidRPr="00394CF5">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394CF5">
        <w:rPr>
          <w:rFonts w:ascii="Arial Narrow" w:eastAsia="Calibri" w:hAnsi="Arial Narrow" w:cs="Calibri"/>
          <w:i/>
          <w:iCs/>
          <w:color w:val="002060"/>
          <w:sz w:val="22"/>
          <w:szCs w:val="22"/>
          <w:shd w:val="clear" w:color="auto" w:fill="D9D9D9" w:themeFill="background1" w:themeFillShade="D9"/>
          <w:lang w:val="ro-RO"/>
        </w:rPr>
        <w:t>]</w:t>
      </w:r>
      <w:r w:rsidR="005C4F22" w:rsidRPr="00394CF5">
        <w:rPr>
          <w:rFonts w:ascii="Arial Narrow" w:eastAsia="Calibri" w:hAnsi="Arial Narrow" w:cs="Calibri"/>
          <w:i/>
          <w:iCs/>
          <w:color w:val="002060"/>
          <w:sz w:val="22"/>
          <w:szCs w:val="22"/>
          <w:shd w:val="clear" w:color="auto" w:fill="FFFFFF" w:themeFill="background1"/>
          <w:lang w:val="ro-RO"/>
        </w:rPr>
        <w:t xml:space="preserve"> /</w:t>
      </w:r>
      <w:r w:rsidR="005C4F22" w:rsidRPr="00394CF5">
        <w:rPr>
          <w:rFonts w:ascii="Arial Narrow" w:eastAsia="Calibri" w:hAnsi="Arial Narrow" w:cs="Calibri"/>
          <w:color w:val="002060"/>
          <w:spacing w:val="4"/>
          <w:sz w:val="22"/>
          <w:szCs w:val="22"/>
          <w:shd w:val="clear" w:color="auto" w:fill="FFFFFF" w:themeFill="background1"/>
          <w:lang w:val="ro-RO"/>
        </w:rPr>
        <w:t xml:space="preserve"> </w:t>
      </w:r>
      <w:r w:rsidR="005C4F22" w:rsidRPr="00394CF5">
        <w:rPr>
          <w:rFonts w:ascii="Arial Narrow" w:eastAsia="Calibri" w:hAnsi="Arial Narrow" w:cs="Calibri"/>
          <w:color w:val="002060"/>
          <w:spacing w:val="-1"/>
          <w:sz w:val="22"/>
          <w:szCs w:val="22"/>
          <w:lang w:val="ro-RO"/>
        </w:rPr>
        <w:t>p</w:t>
      </w:r>
      <w:r w:rsidR="005C4F22" w:rsidRPr="00394CF5">
        <w:rPr>
          <w:rFonts w:ascii="Arial Narrow" w:eastAsia="Calibri" w:hAnsi="Arial Narrow" w:cs="Calibri"/>
          <w:color w:val="002060"/>
          <w:sz w:val="22"/>
          <w:szCs w:val="22"/>
          <w:lang w:val="ro-RO"/>
        </w:rPr>
        <w:t>așa</w:t>
      </w:r>
      <w:r w:rsidR="005C4F22" w:rsidRPr="00394CF5">
        <w:rPr>
          <w:rFonts w:ascii="Arial Narrow" w:eastAsia="Calibri" w:hAnsi="Arial Narrow" w:cs="Calibri"/>
          <w:color w:val="002060"/>
          <w:spacing w:val="-3"/>
          <w:sz w:val="22"/>
          <w:szCs w:val="22"/>
          <w:lang w:val="ro-RO"/>
        </w:rPr>
        <w:t>p</w:t>
      </w:r>
      <w:r w:rsidR="005C4F22" w:rsidRPr="00394CF5">
        <w:rPr>
          <w:rFonts w:ascii="Arial Narrow" w:eastAsia="Calibri" w:hAnsi="Arial Narrow" w:cs="Calibri"/>
          <w:color w:val="002060"/>
          <w:spacing w:val="1"/>
          <w:sz w:val="22"/>
          <w:szCs w:val="22"/>
          <w:lang w:val="ro-RO"/>
        </w:rPr>
        <w:t>o</w:t>
      </w:r>
      <w:r w:rsidR="005C4F22" w:rsidRPr="00394CF5">
        <w:rPr>
          <w:rFonts w:ascii="Arial Narrow" w:eastAsia="Calibri" w:hAnsi="Arial Narrow" w:cs="Calibri"/>
          <w:color w:val="002060"/>
          <w:sz w:val="22"/>
          <w:szCs w:val="22"/>
          <w:lang w:val="ro-RO"/>
        </w:rPr>
        <w:t>rt</w:t>
      </w:r>
      <w:r w:rsidR="005C4F22" w:rsidRPr="00394CF5">
        <w:rPr>
          <w:rFonts w:ascii="Arial Narrow" w:eastAsia="Calibri" w:hAnsi="Arial Narrow" w:cs="Calibri"/>
          <w:color w:val="002060"/>
          <w:spacing w:val="1"/>
          <w:sz w:val="22"/>
          <w:szCs w:val="22"/>
          <w:lang w:val="ro-RO"/>
        </w:rPr>
        <w:t xml:space="preserve"> </w:t>
      </w:r>
      <w:r w:rsidR="005C4F22" w:rsidRPr="00394CF5">
        <w:rPr>
          <w:rFonts w:ascii="Arial Narrow" w:eastAsia="Calibri" w:hAnsi="Arial Narrow" w:cs="Calibri"/>
          <w:color w:val="002060"/>
          <w:spacing w:val="-1"/>
          <w:sz w:val="22"/>
          <w:szCs w:val="22"/>
          <w:lang w:val="ro-RO"/>
        </w:rPr>
        <w:t>n</w:t>
      </w:r>
      <w:r w:rsidR="005C4F22" w:rsidRPr="00394CF5">
        <w:rPr>
          <w:rFonts w:ascii="Arial Narrow" w:eastAsia="Calibri" w:hAnsi="Arial Narrow" w:cs="Calibri"/>
          <w:color w:val="002060"/>
          <w:sz w:val="22"/>
          <w:szCs w:val="22"/>
          <w:lang w:val="ro-RO"/>
        </w:rPr>
        <w:t xml:space="preserve">r. </w:t>
      </w:r>
      <w:r w:rsidR="005C4F22" w:rsidRPr="00394CF5">
        <w:rPr>
          <w:rFonts w:ascii="Arial Narrow" w:eastAsia="Calibri" w:hAnsi="Arial Narrow" w:cs="Calibri"/>
          <w:i/>
          <w:iCs/>
          <w:color w:val="002060"/>
          <w:spacing w:val="-5"/>
          <w:sz w:val="22"/>
          <w:szCs w:val="22"/>
          <w:shd w:val="clear" w:color="auto" w:fill="D9D9D9" w:themeFill="background1" w:themeFillShade="D9"/>
          <w:lang w:val="ro-RO"/>
        </w:rPr>
        <w:t>[</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394CF5">
        <w:rPr>
          <w:rFonts w:ascii="Arial Narrow" w:eastAsia="Calibri" w:hAnsi="Arial Narrow" w:cs="Calibri"/>
          <w:i/>
          <w:iCs/>
          <w:color w:val="002060"/>
          <w:sz w:val="22"/>
          <w:szCs w:val="22"/>
          <w:shd w:val="clear" w:color="auto" w:fill="D9D9D9" w:themeFill="background1" w:themeFillShade="D9"/>
          <w:lang w:val="ro-RO"/>
        </w:rPr>
        <w:t>r</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w:t>
      </w:r>
      <w:r w:rsidR="005C4F22" w:rsidRPr="00394CF5">
        <w:rPr>
          <w:rFonts w:ascii="Arial Narrow" w:eastAsia="Calibri" w:hAnsi="Arial Narrow" w:cs="Calibri"/>
          <w:i/>
          <w:iCs/>
          <w:color w:val="002060"/>
          <w:sz w:val="22"/>
          <w:szCs w:val="22"/>
          <w:shd w:val="clear" w:color="auto" w:fill="D9D9D9" w:themeFill="background1" w:themeFillShade="D9"/>
          <w:lang w:val="ro-RO"/>
        </w:rPr>
        <w:t>]</w:t>
      </w:r>
      <w:r w:rsidR="005C4F22" w:rsidRPr="00394CF5">
        <w:rPr>
          <w:rFonts w:ascii="Arial Narrow" w:eastAsia="Calibri" w:hAnsi="Arial Narrow" w:cs="Calibri"/>
          <w:color w:val="002060"/>
          <w:sz w:val="22"/>
          <w:szCs w:val="22"/>
          <w:lang w:val="ro-RO"/>
        </w:rPr>
        <w:t>,</w:t>
      </w:r>
      <w:r w:rsidR="005C4F22" w:rsidRPr="00394CF5">
        <w:rPr>
          <w:rFonts w:ascii="Arial Narrow" w:eastAsia="Calibri" w:hAnsi="Arial Narrow" w:cs="Calibri"/>
          <w:color w:val="002060"/>
          <w:spacing w:val="1"/>
          <w:sz w:val="22"/>
          <w:szCs w:val="22"/>
          <w:lang w:val="ro-RO"/>
        </w:rPr>
        <w:t xml:space="preserve"> </w:t>
      </w:r>
      <w:r w:rsidR="005C4F22" w:rsidRPr="00394CF5">
        <w:rPr>
          <w:rFonts w:ascii="Arial Narrow" w:eastAsia="Calibri" w:hAnsi="Arial Narrow" w:cs="Calibri"/>
          <w:color w:val="002060"/>
          <w:sz w:val="22"/>
          <w:szCs w:val="22"/>
          <w:lang w:val="ro-RO"/>
        </w:rPr>
        <w:t>eli</w:t>
      </w:r>
      <w:r w:rsidR="005C4F22" w:rsidRPr="00394CF5">
        <w:rPr>
          <w:rFonts w:ascii="Arial Narrow" w:eastAsia="Calibri" w:hAnsi="Arial Narrow" w:cs="Calibri"/>
          <w:color w:val="002060"/>
          <w:spacing w:val="-1"/>
          <w:sz w:val="22"/>
          <w:szCs w:val="22"/>
          <w:lang w:val="ro-RO"/>
        </w:rPr>
        <w:t>b</w:t>
      </w:r>
      <w:r w:rsidR="005C4F22" w:rsidRPr="00394CF5">
        <w:rPr>
          <w:rFonts w:ascii="Arial Narrow" w:eastAsia="Calibri" w:hAnsi="Arial Narrow" w:cs="Calibri"/>
          <w:color w:val="002060"/>
          <w:sz w:val="22"/>
          <w:szCs w:val="22"/>
          <w:lang w:val="ro-RO"/>
        </w:rPr>
        <w:t>e</w:t>
      </w:r>
      <w:r w:rsidR="005C4F22" w:rsidRPr="00394CF5">
        <w:rPr>
          <w:rFonts w:ascii="Arial Narrow" w:eastAsia="Calibri" w:hAnsi="Arial Narrow" w:cs="Calibri"/>
          <w:color w:val="002060"/>
          <w:spacing w:val="-2"/>
          <w:sz w:val="22"/>
          <w:szCs w:val="22"/>
          <w:lang w:val="ro-RO"/>
        </w:rPr>
        <w:t>r</w:t>
      </w:r>
      <w:r w:rsidR="005C4F22" w:rsidRPr="00394CF5">
        <w:rPr>
          <w:rFonts w:ascii="Arial Narrow" w:eastAsia="Calibri" w:hAnsi="Arial Narrow" w:cs="Calibri"/>
          <w:color w:val="002060"/>
          <w:sz w:val="22"/>
          <w:szCs w:val="22"/>
          <w:lang w:val="ro-RO"/>
        </w:rPr>
        <w:t>at</w:t>
      </w:r>
      <w:r w:rsidR="005C4F22" w:rsidRPr="00394CF5">
        <w:rPr>
          <w:rFonts w:ascii="Arial Narrow" w:eastAsia="Calibri" w:hAnsi="Arial Narrow" w:cs="Calibri"/>
          <w:color w:val="002060"/>
          <w:spacing w:val="3"/>
          <w:sz w:val="22"/>
          <w:szCs w:val="22"/>
          <w:lang w:val="ro-RO"/>
        </w:rPr>
        <w:t xml:space="preserve"> </w:t>
      </w:r>
      <w:r w:rsidR="005C4F22" w:rsidRPr="00394CF5">
        <w:rPr>
          <w:rFonts w:ascii="Arial Narrow" w:eastAsia="Calibri" w:hAnsi="Arial Narrow" w:cs="Calibri"/>
          <w:color w:val="002060"/>
          <w:spacing w:val="-1"/>
          <w:sz w:val="22"/>
          <w:szCs w:val="22"/>
          <w:lang w:val="ro-RO"/>
        </w:rPr>
        <w:t>d</w:t>
      </w:r>
      <w:r w:rsidR="005C4F22" w:rsidRPr="00394CF5">
        <w:rPr>
          <w:rFonts w:ascii="Arial Narrow" w:eastAsia="Calibri" w:hAnsi="Arial Narrow" w:cs="Calibri"/>
          <w:color w:val="002060"/>
          <w:sz w:val="22"/>
          <w:szCs w:val="22"/>
          <w:lang w:val="ro-RO"/>
        </w:rPr>
        <w:t>e</w:t>
      </w:r>
      <w:r w:rsidR="005C4F22" w:rsidRPr="00394CF5">
        <w:rPr>
          <w:rFonts w:ascii="Arial Narrow" w:eastAsia="Calibri" w:hAnsi="Arial Narrow" w:cs="Calibri"/>
          <w:color w:val="002060"/>
          <w:spacing w:val="1"/>
          <w:sz w:val="22"/>
          <w:szCs w:val="22"/>
          <w:lang w:val="ro-RO"/>
        </w:rPr>
        <w:t xml:space="preserve"> </w:t>
      </w:r>
      <w:r w:rsidR="005C4F22" w:rsidRPr="00394CF5">
        <w:rPr>
          <w:rFonts w:ascii="Arial Narrow" w:eastAsia="Calibri" w:hAnsi="Arial Narrow" w:cs="Calibri"/>
          <w:i/>
          <w:iCs/>
          <w:color w:val="002060"/>
          <w:spacing w:val="-6"/>
          <w:sz w:val="22"/>
          <w:szCs w:val="22"/>
          <w:shd w:val="clear" w:color="auto" w:fill="D9D9D9" w:themeFill="background1" w:themeFillShade="D9"/>
          <w:lang w:val="ro-RO"/>
        </w:rPr>
        <w:t>[</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394CF5">
        <w:rPr>
          <w:rFonts w:ascii="Arial Narrow" w:eastAsia="Calibri" w:hAnsi="Arial Narrow" w:cs="Calibri"/>
          <w:i/>
          <w:iCs/>
          <w:color w:val="002060"/>
          <w:sz w:val="22"/>
          <w:szCs w:val="22"/>
          <w:shd w:val="clear" w:color="auto" w:fill="D9D9D9" w:themeFill="background1" w:themeFillShade="D9"/>
          <w:lang w:val="ro-RO"/>
        </w:rPr>
        <w:t>r</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394CF5">
        <w:rPr>
          <w:rFonts w:ascii="Arial Narrow" w:eastAsia="Calibri" w:hAnsi="Arial Narrow" w:cs="Calibri"/>
          <w:i/>
          <w:iCs/>
          <w:color w:val="002060"/>
          <w:sz w:val="22"/>
          <w:szCs w:val="22"/>
          <w:shd w:val="clear" w:color="auto" w:fill="D9D9D9" w:themeFill="background1" w:themeFillShade="D9"/>
          <w:lang w:val="ro-RO"/>
        </w:rPr>
        <w:t>a</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394CF5">
        <w:rPr>
          <w:rFonts w:ascii="Arial Narrow" w:eastAsia="Calibri" w:hAnsi="Arial Narrow" w:cs="Calibri"/>
          <w:i/>
          <w:iCs/>
          <w:color w:val="002060"/>
          <w:sz w:val="22"/>
          <w:szCs w:val="22"/>
          <w:shd w:val="clear" w:color="auto" w:fill="D9D9D9" w:themeFill="background1" w:themeFillShade="D9"/>
          <w:lang w:val="ro-RO"/>
        </w:rPr>
        <w:t>i</w:t>
      </w:r>
      <w:r w:rsidR="005C4F22" w:rsidRPr="00394CF5">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394CF5">
        <w:rPr>
          <w:rFonts w:ascii="Arial Narrow" w:eastAsia="Calibri" w:hAnsi="Arial Narrow" w:cs="Calibri"/>
          <w:i/>
          <w:iCs/>
          <w:color w:val="002060"/>
          <w:sz w:val="22"/>
          <w:szCs w:val="22"/>
          <w:shd w:val="clear" w:color="auto" w:fill="D9D9D9" w:themeFill="background1" w:themeFillShade="D9"/>
          <w:lang w:val="ro-RO"/>
        </w:rPr>
        <w:t>l</w:t>
      </w:r>
      <w:r w:rsidR="005C4F22" w:rsidRPr="00394CF5">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394CF5">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394CF5">
        <w:rPr>
          <w:rFonts w:ascii="Arial Narrow" w:eastAsia="Calibri" w:hAnsi="Arial Narrow" w:cs="Calibri"/>
          <w:i/>
          <w:iCs/>
          <w:color w:val="002060"/>
          <w:sz w:val="22"/>
          <w:szCs w:val="22"/>
          <w:shd w:val="clear" w:color="auto" w:fill="D9D9D9" w:themeFill="background1" w:themeFillShade="D9"/>
          <w:lang w:val="ro-RO"/>
        </w:rPr>
        <w:t>ite</w:t>
      </w:r>
      <w:r w:rsidR="005C4F22" w:rsidRPr="00394CF5">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394CF5">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394CF5">
        <w:rPr>
          <w:rFonts w:ascii="Arial Narrow" w:eastAsia="Calibri" w:hAnsi="Arial Narrow" w:cs="Calibri"/>
          <w:i/>
          <w:iCs/>
          <w:color w:val="002060"/>
          <w:sz w:val="22"/>
          <w:szCs w:val="22"/>
          <w:shd w:val="clear" w:color="auto" w:fill="D9D9D9" w:themeFill="background1" w:themeFillShade="D9"/>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P</w:t>
      </w:r>
      <w:r w:rsidRPr="00394CF5">
        <w:rPr>
          <w:rFonts w:ascii="Arial Narrow" w:eastAsia="Calibri" w:hAnsi="Arial Narrow" w:cs="Calibri"/>
          <w:color w:val="002060"/>
          <w:spacing w:val="-3"/>
          <w:sz w:val="22"/>
          <w:szCs w:val="22"/>
          <w:lang w:val="ro-RO"/>
        </w:rPr>
        <w:t xml:space="preserve"> </w:t>
      </w:r>
      <w:r w:rsidR="00E75CA6" w:rsidRPr="00394CF5">
        <w:rPr>
          <w:rFonts w:ascii="Arial Narrow" w:eastAsia="Calibri" w:hAnsi="Arial Narrow" w:cs="Calibri"/>
          <w:i/>
          <w:iCs/>
          <w:color w:val="002060"/>
          <w:spacing w:val="1"/>
          <w:sz w:val="22"/>
          <w:szCs w:val="22"/>
          <w:shd w:val="clear" w:color="auto" w:fill="D9D9D9" w:themeFill="background1" w:themeFillShade="D9"/>
          <w:lang w:val="ro-RO"/>
        </w:rPr>
        <w:t>[</w:t>
      </w:r>
      <w:r w:rsidRPr="00394CF5">
        <w:rPr>
          <w:rFonts w:ascii="Arial Narrow" w:eastAsia="Calibri" w:hAnsi="Arial Narrow" w:cs="Calibri"/>
          <w:i/>
          <w:iCs/>
          <w:color w:val="002060"/>
          <w:sz w:val="22"/>
          <w:szCs w:val="22"/>
          <w:shd w:val="clear" w:color="auto" w:fill="D9D9D9" w:themeFill="background1" w:themeFillShade="D9"/>
          <w:lang w:val="ro-RO"/>
        </w:rPr>
        <w:t>C</w:t>
      </w:r>
      <w:r w:rsidRPr="00394CF5">
        <w:rPr>
          <w:rFonts w:ascii="Arial Narrow" w:eastAsia="Calibri" w:hAnsi="Arial Narrow" w:cs="Calibri"/>
          <w:i/>
          <w:iCs/>
          <w:color w:val="002060"/>
          <w:spacing w:val="-3"/>
          <w:sz w:val="22"/>
          <w:szCs w:val="22"/>
          <w:shd w:val="clear" w:color="auto" w:fill="D9D9D9" w:themeFill="background1" w:themeFillShade="D9"/>
          <w:lang w:val="ro-RO"/>
        </w:rPr>
        <w:t>N</w:t>
      </w:r>
      <w:r w:rsidRPr="00394CF5">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394CF5">
        <w:rPr>
          <w:rFonts w:ascii="Arial Narrow" w:eastAsia="Calibri" w:hAnsi="Arial Narrow" w:cs="Calibri"/>
          <w:i/>
          <w:iCs/>
          <w:color w:val="002060"/>
          <w:sz w:val="22"/>
          <w:szCs w:val="22"/>
          <w:shd w:val="clear" w:color="auto" w:fill="D9D9D9" w:themeFill="background1" w:themeFillShade="D9"/>
          <w:lang w:val="ro-RO"/>
        </w:rPr>
        <w:t>]</w:t>
      </w:r>
      <w:r w:rsidR="005C4F22" w:rsidRPr="00394CF5">
        <w:rPr>
          <w:rFonts w:ascii="Arial Narrow" w:eastAsia="Calibri" w:hAnsi="Arial Narrow" w:cs="Calibri"/>
          <w:i/>
          <w:iCs/>
          <w:color w:val="002060"/>
          <w:sz w:val="22"/>
          <w:szCs w:val="22"/>
          <w:shd w:val="clear" w:color="auto" w:fill="FFFFFF" w:themeFill="background1"/>
          <w:lang w:val="ro-RO"/>
        </w:rPr>
        <w:t xml:space="preserve">, </w:t>
      </w:r>
      <w:r w:rsidRPr="00394CF5">
        <w:rPr>
          <w:rFonts w:ascii="Arial Narrow" w:eastAsia="Calibri" w:hAnsi="Arial Narrow" w:cs="Calibri"/>
          <w:color w:val="002060"/>
          <w:sz w:val="22"/>
          <w:szCs w:val="22"/>
          <w:lang w:val="ro-RO"/>
        </w:rPr>
        <w:t>în calit</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z w:val="22"/>
          <w:szCs w:val="22"/>
          <w:lang w:val="ro-RO"/>
        </w:rPr>
        <w:t>te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rep</w:t>
      </w:r>
      <w:r w:rsidRPr="00394CF5">
        <w:rPr>
          <w:rFonts w:ascii="Arial Narrow" w:eastAsia="Calibri" w:hAnsi="Arial Narrow" w:cs="Calibri"/>
          <w:color w:val="002060"/>
          <w:spacing w:val="-1"/>
          <w:sz w:val="22"/>
          <w:szCs w:val="22"/>
          <w:lang w:val="ro-RO"/>
        </w:rPr>
        <w:t>r</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pacing w:val="-3"/>
          <w:sz w:val="22"/>
          <w:szCs w:val="22"/>
          <w:lang w:val="ro-RO"/>
        </w:rPr>
        <w:t>z</w:t>
      </w:r>
      <w:r w:rsidRPr="00394CF5">
        <w:rPr>
          <w:rFonts w:ascii="Arial Narrow" w:eastAsia="Calibri" w:hAnsi="Arial Narrow" w:cs="Calibri"/>
          <w:color w:val="002060"/>
          <w:sz w:val="22"/>
          <w:szCs w:val="22"/>
          <w:lang w:val="ro-RO"/>
        </w:rPr>
        <w:t>ent</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 xml:space="preserve">legal al </w:t>
      </w:r>
      <w:r w:rsidR="005C4F22" w:rsidRPr="00394CF5">
        <w:rPr>
          <w:rFonts w:ascii="Arial Narrow" w:eastAsia="Calibri" w:hAnsi="Arial Narrow" w:cs="Calibri"/>
          <w:i/>
          <w:iCs/>
          <w:color w:val="002060"/>
          <w:sz w:val="22"/>
          <w:szCs w:val="22"/>
          <w:highlight w:val="lightGray"/>
          <w:lang w:val="ro-RO"/>
        </w:rPr>
        <w:t>[denumirea solicitantului]</w:t>
      </w:r>
      <w:r w:rsidRPr="00394CF5">
        <w:rPr>
          <w:rFonts w:ascii="Arial Narrow" w:eastAsia="Calibri" w:hAnsi="Arial Narrow" w:cs="Calibri"/>
          <w:color w:val="002060"/>
          <w:sz w:val="22"/>
          <w:szCs w:val="22"/>
          <w:lang w:val="ro-RO"/>
        </w:rPr>
        <w:t>, cu</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scând</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că</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clar</w:t>
      </w:r>
      <w:r w:rsidRPr="00394CF5">
        <w:rPr>
          <w:rFonts w:ascii="Arial Narrow" w:eastAsia="Calibri" w:hAnsi="Arial Narrow" w:cs="Calibri"/>
          <w:color w:val="002060"/>
          <w:spacing w:val="-1"/>
          <w:sz w:val="22"/>
          <w:szCs w:val="22"/>
          <w:lang w:val="ro-RO"/>
        </w:rPr>
        <w:t>a</w:t>
      </w:r>
      <w:r w:rsidRPr="00394CF5">
        <w:rPr>
          <w:rFonts w:ascii="Arial Narrow" w:eastAsia="Calibri" w:hAnsi="Arial Narrow" w:cs="Calibri"/>
          <w:color w:val="002060"/>
          <w:sz w:val="22"/>
          <w:szCs w:val="22"/>
          <w:lang w:val="ro-RO"/>
        </w:rPr>
        <w:t xml:space="preserve">rea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ec</w:t>
      </w:r>
      <w:r w:rsidRPr="00394CF5">
        <w:rPr>
          <w:rFonts w:ascii="Arial Narrow" w:eastAsia="Calibri" w:hAnsi="Arial Narrow" w:cs="Calibri"/>
          <w:color w:val="002060"/>
          <w:spacing w:val="2"/>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esp</w:t>
      </w:r>
      <w:r w:rsidRPr="00394CF5">
        <w:rPr>
          <w:rFonts w:ascii="Arial Narrow" w:eastAsia="Calibri" w:hAnsi="Arial Narrow" w:cs="Calibri"/>
          <w:color w:val="002060"/>
          <w:spacing w:val="-1"/>
          <w:sz w:val="22"/>
          <w:szCs w:val="22"/>
          <w:lang w:val="ro-RO"/>
        </w:rPr>
        <w:t>unz</w:t>
      </w:r>
      <w:r w:rsidRPr="00394CF5">
        <w:rPr>
          <w:rFonts w:ascii="Arial Narrow" w:eastAsia="Calibri" w:hAnsi="Arial Narrow" w:cs="Calibri"/>
          <w:color w:val="002060"/>
          <w:sz w:val="22"/>
          <w:szCs w:val="22"/>
          <w:lang w:val="ro-RO"/>
        </w:rPr>
        <w:t>ăt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005C4F22" w:rsidRPr="00394CF5">
        <w:rPr>
          <w:rFonts w:ascii="Arial Narrow" w:eastAsia="Calibri" w:hAnsi="Arial Narrow" w:cs="Calibri"/>
          <w:color w:val="002060"/>
          <w:sz w:val="22"/>
          <w:szCs w:val="22"/>
          <w:lang w:val="ro-RO"/>
        </w:rPr>
        <w:t>a</w:t>
      </w:r>
      <w:r w:rsidR="005C4F22" w:rsidRPr="00394CF5">
        <w:rPr>
          <w:rFonts w:ascii="Arial Narrow" w:eastAsia="Calibri" w:hAnsi="Arial Narrow" w:cs="Calibri"/>
          <w:color w:val="002060"/>
          <w:spacing w:val="-1"/>
          <w:sz w:val="22"/>
          <w:szCs w:val="22"/>
          <w:lang w:val="ro-RO"/>
        </w:rPr>
        <w:t>d</w:t>
      </w:r>
      <w:r w:rsidR="005C4F22" w:rsidRPr="00394CF5">
        <w:rPr>
          <w:rFonts w:ascii="Arial Narrow" w:eastAsia="Calibri" w:hAnsi="Arial Narrow" w:cs="Calibri"/>
          <w:color w:val="002060"/>
          <w:spacing w:val="-2"/>
          <w:sz w:val="22"/>
          <w:szCs w:val="22"/>
          <w:lang w:val="ro-RO"/>
        </w:rPr>
        <w:t>e</w:t>
      </w:r>
      <w:r w:rsidR="005C4F22" w:rsidRPr="00394CF5">
        <w:rPr>
          <w:rFonts w:ascii="Arial Narrow" w:eastAsia="Calibri" w:hAnsi="Arial Narrow" w:cs="Calibri"/>
          <w:color w:val="002060"/>
          <w:spacing w:val="-1"/>
          <w:sz w:val="22"/>
          <w:szCs w:val="22"/>
          <w:lang w:val="ro-RO"/>
        </w:rPr>
        <w:t>v</w:t>
      </w:r>
      <w:r w:rsidR="005C4F22" w:rsidRPr="00394CF5">
        <w:rPr>
          <w:rFonts w:ascii="Arial Narrow" w:eastAsia="Calibri" w:hAnsi="Arial Narrow" w:cs="Calibri"/>
          <w:color w:val="002060"/>
          <w:sz w:val="22"/>
          <w:szCs w:val="22"/>
          <w:lang w:val="ro-RO"/>
        </w:rPr>
        <w:t>ăr</w:t>
      </w:r>
      <w:r w:rsidR="005C4F22" w:rsidRPr="00394CF5">
        <w:rPr>
          <w:rFonts w:ascii="Arial Narrow" w:eastAsia="Calibri" w:hAnsi="Arial Narrow" w:cs="Calibri"/>
          <w:color w:val="002060"/>
          <w:spacing w:val="-1"/>
          <w:sz w:val="22"/>
          <w:szCs w:val="22"/>
          <w:lang w:val="ro-RO"/>
        </w:rPr>
        <w:t>u</w:t>
      </w:r>
      <w:r w:rsidR="005C4F22" w:rsidRPr="00394CF5">
        <w:rPr>
          <w:rFonts w:ascii="Arial Narrow" w:eastAsia="Calibri" w:hAnsi="Arial Narrow" w:cs="Calibri"/>
          <w:color w:val="002060"/>
          <w:sz w:val="22"/>
          <w:szCs w:val="22"/>
          <w:lang w:val="ro-RO"/>
        </w:rPr>
        <w:t>l</w:t>
      </w:r>
      <w:r w:rsidR="005C4F22" w:rsidRPr="00394CF5">
        <w:rPr>
          <w:rFonts w:ascii="Arial Narrow" w:eastAsia="Calibri" w:hAnsi="Arial Narrow" w:cs="Calibri"/>
          <w:color w:val="002060"/>
          <w:spacing w:val="-1"/>
          <w:sz w:val="22"/>
          <w:szCs w:val="22"/>
          <w:lang w:val="ro-RO"/>
        </w:rPr>
        <w:t>u</w:t>
      </w:r>
      <w:r w:rsidR="005C4F22"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siv</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is</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pacing w:val="-1"/>
          <w:sz w:val="22"/>
          <w:szCs w:val="22"/>
          <w:lang w:val="ro-RO"/>
        </w:rPr>
        <w:t>un</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st</w:t>
      </w:r>
      <w:r w:rsidRPr="00394CF5">
        <w:rPr>
          <w:rFonts w:ascii="Arial Narrow" w:eastAsia="Calibri" w:hAnsi="Arial Narrow" w:cs="Calibri"/>
          <w:color w:val="002060"/>
          <w:spacing w:val="-2"/>
          <w:sz w:val="22"/>
          <w:szCs w:val="22"/>
          <w:lang w:val="ro-RO"/>
        </w:rPr>
        <w:t>i</w:t>
      </w:r>
      <w:r w:rsidRPr="00394CF5">
        <w:rPr>
          <w:rFonts w:ascii="Arial Narrow" w:eastAsia="Calibri" w:hAnsi="Arial Narrow" w:cs="Calibri"/>
          <w:color w:val="002060"/>
          <w:sz w:val="22"/>
          <w:szCs w:val="22"/>
          <w:lang w:val="ro-RO"/>
        </w:rPr>
        <w:t>tu</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005C4F22" w:rsidRPr="00394CF5">
        <w:rPr>
          <w:rFonts w:ascii="Arial Narrow" w:eastAsia="Calibri" w:hAnsi="Arial Narrow" w:cs="Calibri"/>
          <w:color w:val="002060"/>
          <w:sz w:val="22"/>
          <w:szCs w:val="22"/>
          <w:lang w:val="ro-RO"/>
        </w:rPr>
        <w:t>i</w:t>
      </w:r>
      <w:r w:rsidR="005C4F22" w:rsidRPr="00394CF5">
        <w:rPr>
          <w:rFonts w:ascii="Arial Narrow" w:eastAsia="Calibri" w:hAnsi="Arial Narrow" w:cs="Calibri"/>
          <w:color w:val="002060"/>
          <w:spacing w:val="-1"/>
          <w:sz w:val="22"/>
          <w:szCs w:val="22"/>
          <w:lang w:val="ro-RO"/>
        </w:rPr>
        <w:t>n</w:t>
      </w:r>
      <w:r w:rsidR="005C4F22" w:rsidRPr="00394CF5">
        <w:rPr>
          <w:rFonts w:ascii="Arial Narrow" w:eastAsia="Calibri" w:hAnsi="Arial Narrow" w:cs="Calibri"/>
          <w:color w:val="002060"/>
          <w:sz w:val="22"/>
          <w:szCs w:val="22"/>
          <w:lang w:val="ro-RO"/>
        </w:rPr>
        <w:t>fracți</w:t>
      </w:r>
      <w:r w:rsidR="005C4F22" w:rsidRPr="00394CF5">
        <w:rPr>
          <w:rFonts w:ascii="Arial Narrow" w:eastAsia="Calibri" w:hAnsi="Arial Narrow" w:cs="Calibri"/>
          <w:color w:val="002060"/>
          <w:spacing w:val="-1"/>
          <w:sz w:val="22"/>
          <w:szCs w:val="22"/>
          <w:lang w:val="ro-RO"/>
        </w:rPr>
        <w:t>un</w:t>
      </w:r>
      <w:r w:rsidR="005C4F22"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z w:val="22"/>
          <w:szCs w:val="22"/>
          <w:lang w:val="ro-RO"/>
        </w:rPr>
        <w:t xml:space="preserve"> </w:t>
      </w:r>
      <w:r w:rsidR="005C4F22"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es</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 xml:space="preserve">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edeps</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tă</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 xml:space="preserve">legea </w:t>
      </w:r>
      <w:r w:rsidRPr="00394CF5">
        <w:rPr>
          <w:rFonts w:ascii="Arial Narrow" w:eastAsia="Calibri" w:hAnsi="Arial Narrow" w:cs="Calibri"/>
          <w:color w:val="002060"/>
          <w:spacing w:val="-3"/>
          <w:sz w:val="22"/>
          <w:szCs w:val="22"/>
          <w:lang w:val="ro-RO"/>
        </w:rPr>
        <w:t>p</w:t>
      </w:r>
      <w:r w:rsidRPr="00394CF5">
        <w:rPr>
          <w:rFonts w:ascii="Arial Narrow" w:eastAsia="Calibri" w:hAnsi="Arial Narrow" w:cs="Calibri"/>
          <w:color w:val="002060"/>
          <w:sz w:val="22"/>
          <w:szCs w:val="22"/>
          <w:lang w:val="ro-RO"/>
        </w:rPr>
        <w:t>ena</w:t>
      </w:r>
      <w:r w:rsidRPr="00394CF5">
        <w:rPr>
          <w:rFonts w:ascii="Arial Narrow" w:eastAsia="Calibri" w:hAnsi="Arial Narrow" w:cs="Calibri"/>
          <w:color w:val="002060"/>
          <w:spacing w:val="-1"/>
          <w:sz w:val="22"/>
          <w:szCs w:val="22"/>
          <w:lang w:val="ro-RO"/>
        </w:rPr>
        <w:t>l</w:t>
      </w:r>
      <w:r w:rsidRPr="00394CF5">
        <w:rPr>
          <w:rFonts w:ascii="Arial Narrow" w:eastAsia="Calibri" w:hAnsi="Arial Narrow" w:cs="Calibri"/>
          <w:color w:val="002060"/>
          <w:spacing w:val="1"/>
          <w:sz w:val="22"/>
          <w:szCs w:val="22"/>
          <w:lang w:val="ro-RO"/>
        </w:rPr>
        <w:t>ă</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eclar pe p</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răsp</w:t>
      </w:r>
      <w:r w:rsidRPr="00394CF5">
        <w:rPr>
          <w:rFonts w:ascii="Arial Narrow" w:eastAsia="Calibri" w:hAnsi="Arial Narrow" w:cs="Calibri"/>
          <w:color w:val="002060"/>
          <w:spacing w:val="-1"/>
          <w:sz w:val="22"/>
          <w:szCs w:val="22"/>
          <w:lang w:val="ro-RO"/>
        </w:rPr>
        <w:t>und</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re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ă</w:t>
      </w:r>
      <w:r w:rsidRPr="00394CF5">
        <w:rPr>
          <w:rFonts w:ascii="Arial Narrow" w:eastAsia="Calibri" w:hAnsi="Arial Narrow" w:cs="Calibri"/>
          <w:color w:val="002060"/>
          <w:sz w:val="22"/>
          <w:szCs w:val="22"/>
          <w:lang w:val="ro-RO"/>
        </w:rPr>
        <w:t>:</w:t>
      </w:r>
    </w:p>
    <w:p w14:paraId="0C5B668F" w14:textId="77777777" w:rsidR="00BC0B0D" w:rsidRPr="00394CF5" w:rsidRDefault="00BC0B0D" w:rsidP="005C4F22">
      <w:pPr>
        <w:ind w:left="0" w:right="770"/>
        <w:jc w:val="both"/>
        <w:rPr>
          <w:rFonts w:ascii="Arial Narrow" w:hAnsi="Arial Narrow"/>
          <w:color w:val="002060"/>
          <w:sz w:val="22"/>
          <w:szCs w:val="22"/>
          <w:lang w:val="ro-RO"/>
        </w:rPr>
      </w:pPr>
    </w:p>
    <w:p w14:paraId="21142A42" w14:textId="77777777" w:rsidR="004D257C" w:rsidRPr="00735F85"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735F85">
        <w:rPr>
          <w:rFonts w:ascii="Arial Narrow" w:eastAsia="Calibri" w:hAnsi="Arial Narrow" w:cs="Calibri"/>
          <w:color w:val="002060"/>
          <w:sz w:val="22"/>
          <w:szCs w:val="22"/>
          <w:lang w:val="ro-RO"/>
        </w:rPr>
        <w:t>P</w:t>
      </w:r>
      <w:r w:rsidR="00BD1626" w:rsidRPr="00735F85">
        <w:rPr>
          <w:rFonts w:ascii="Arial Narrow" w:eastAsia="Calibri" w:hAnsi="Arial Narrow" w:cs="Calibri"/>
          <w:color w:val="002060"/>
          <w:spacing w:val="-3"/>
          <w:sz w:val="22"/>
          <w:szCs w:val="22"/>
          <w:lang w:val="ro-RO"/>
        </w:rPr>
        <w:t>r</w:t>
      </w:r>
      <w:r w:rsidR="00BD1626" w:rsidRPr="00735F85">
        <w:rPr>
          <w:rFonts w:ascii="Arial Narrow" w:eastAsia="Calibri" w:hAnsi="Arial Narrow" w:cs="Calibri"/>
          <w:color w:val="002060"/>
          <w:spacing w:val="1"/>
          <w:sz w:val="22"/>
          <w:szCs w:val="22"/>
          <w:lang w:val="ro-RO"/>
        </w:rPr>
        <w:t>o</w:t>
      </w:r>
      <w:r w:rsidR="00BD1626" w:rsidRPr="00735F85">
        <w:rPr>
          <w:rFonts w:ascii="Arial Narrow" w:eastAsia="Calibri" w:hAnsi="Arial Narrow" w:cs="Calibri"/>
          <w:color w:val="002060"/>
          <w:sz w:val="22"/>
          <w:szCs w:val="22"/>
          <w:lang w:val="ro-RO"/>
        </w:rPr>
        <w:t>ie</w:t>
      </w:r>
      <w:r w:rsidR="00BD1626" w:rsidRPr="00735F85">
        <w:rPr>
          <w:rFonts w:ascii="Arial Narrow" w:eastAsia="Calibri" w:hAnsi="Arial Narrow" w:cs="Calibri"/>
          <w:color w:val="002060"/>
          <w:spacing w:val="-2"/>
          <w:sz w:val="22"/>
          <w:szCs w:val="22"/>
          <w:lang w:val="ro-RO"/>
        </w:rPr>
        <w:t>c</w:t>
      </w:r>
      <w:r w:rsidR="00BD1626" w:rsidRPr="00735F85">
        <w:rPr>
          <w:rFonts w:ascii="Arial Narrow" w:eastAsia="Calibri" w:hAnsi="Arial Narrow" w:cs="Calibri"/>
          <w:color w:val="002060"/>
          <w:sz w:val="22"/>
          <w:szCs w:val="22"/>
          <w:lang w:val="ro-RO"/>
        </w:rPr>
        <w:t>tul</w:t>
      </w:r>
      <w:r w:rsidR="00BD1626" w:rsidRPr="00735F85">
        <w:rPr>
          <w:rFonts w:ascii="Arial Narrow" w:eastAsia="Calibri" w:hAnsi="Arial Narrow" w:cs="Calibri"/>
          <w:color w:val="002060"/>
          <w:spacing w:val="2"/>
          <w:sz w:val="22"/>
          <w:szCs w:val="22"/>
          <w:lang w:val="ro-RO"/>
        </w:rPr>
        <w:t xml:space="preserve"> </w:t>
      </w:r>
      <w:r w:rsidR="005C4F22" w:rsidRPr="00735F85">
        <w:rPr>
          <w:rFonts w:ascii="Arial Narrow" w:eastAsia="Calibri" w:hAnsi="Arial Narrow" w:cs="Calibri"/>
          <w:i/>
          <w:iCs/>
          <w:color w:val="002060"/>
          <w:sz w:val="22"/>
          <w:szCs w:val="22"/>
          <w:highlight w:val="lightGray"/>
          <w:lang w:val="ro-RO"/>
        </w:rPr>
        <w:t>[titlul proiectului]</w:t>
      </w:r>
      <w:r w:rsidR="00BD1626" w:rsidRPr="00735F85">
        <w:rPr>
          <w:rFonts w:ascii="Arial Narrow" w:eastAsia="Calibri" w:hAnsi="Arial Narrow" w:cs="Calibri"/>
          <w:color w:val="002060"/>
          <w:sz w:val="22"/>
          <w:szCs w:val="22"/>
          <w:lang w:val="ro-RO"/>
        </w:rPr>
        <w:t>,</w:t>
      </w:r>
      <w:r w:rsidR="00BD1626" w:rsidRPr="00735F85">
        <w:rPr>
          <w:rFonts w:ascii="Arial Narrow" w:eastAsia="Calibri" w:hAnsi="Arial Narrow" w:cs="Calibri"/>
          <w:color w:val="002060"/>
          <w:spacing w:val="1"/>
          <w:sz w:val="22"/>
          <w:szCs w:val="22"/>
          <w:lang w:val="ro-RO"/>
        </w:rPr>
        <w:t xml:space="preserve"> </w:t>
      </w:r>
      <w:r w:rsidRPr="00735F85">
        <w:rPr>
          <w:rFonts w:ascii="Arial Narrow" w:eastAsia="Calibri" w:hAnsi="Arial Narrow" w:cs="Calibri"/>
          <w:color w:val="002060"/>
          <w:sz w:val="22"/>
          <w:szCs w:val="22"/>
          <w:lang w:val="ro-RO"/>
        </w:rPr>
        <w:t>finanțat prin</w:t>
      </w:r>
      <w:r w:rsidR="00BD1626" w:rsidRPr="00735F85">
        <w:rPr>
          <w:rFonts w:ascii="Arial Narrow" w:eastAsia="Calibri" w:hAnsi="Arial Narrow" w:cs="Calibri"/>
          <w:color w:val="002060"/>
          <w:spacing w:val="1"/>
          <w:sz w:val="22"/>
          <w:szCs w:val="22"/>
          <w:lang w:val="ro-RO"/>
        </w:rPr>
        <w:t xml:space="preserve"> </w:t>
      </w:r>
      <w:r w:rsidR="004D257C" w:rsidRPr="00735F85">
        <w:rPr>
          <w:rFonts w:ascii="Arial Narrow" w:hAnsi="Arial Narrow"/>
          <w:bCs/>
          <w:i/>
          <w:color w:val="002060"/>
          <w:sz w:val="22"/>
          <w:szCs w:val="22"/>
          <w:lang w:val="ro-RO"/>
        </w:rPr>
        <w:t>Planului Național de Redresare și Reziliență,</w:t>
      </w:r>
    </w:p>
    <w:p w14:paraId="297A259C" w14:textId="06BF0DC7" w:rsidR="00BC0B0D" w:rsidRPr="00394CF5" w:rsidRDefault="00BD1626" w:rsidP="004D257C">
      <w:pPr>
        <w:ind w:left="0" w:right="770"/>
        <w:jc w:val="both"/>
        <w:rPr>
          <w:rFonts w:ascii="Arial Narrow" w:eastAsia="Calibri" w:hAnsi="Arial Narrow" w:cs="Calibri"/>
          <w:color w:val="002060"/>
          <w:sz w:val="22"/>
          <w:szCs w:val="22"/>
          <w:lang w:val="ro-RO"/>
        </w:rPr>
      </w:pPr>
      <w:r w:rsidRPr="00394CF5">
        <w:rPr>
          <w:rFonts w:ascii="Arial Narrow" w:eastAsia="Calibri" w:hAnsi="Arial Narrow" w:cs="Calibri"/>
          <w:color w:val="002060"/>
          <w:sz w:val="22"/>
          <w:szCs w:val="22"/>
          <w:lang w:val="ro-RO"/>
        </w:rPr>
        <w:t>respectă</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în 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egr</w:t>
      </w:r>
      <w:r w:rsidRPr="00394CF5">
        <w:rPr>
          <w:rFonts w:ascii="Arial Narrow" w:eastAsia="Calibri" w:hAnsi="Arial Narrow" w:cs="Calibri"/>
          <w:color w:val="002060"/>
          <w:spacing w:val="-1"/>
          <w:sz w:val="22"/>
          <w:szCs w:val="22"/>
          <w:lang w:val="ro-RO"/>
        </w:rPr>
        <w:t>a</w:t>
      </w:r>
      <w:r w:rsidRPr="00394CF5">
        <w:rPr>
          <w:rFonts w:ascii="Arial Narrow" w:eastAsia="Calibri" w:hAnsi="Arial Narrow" w:cs="Calibri"/>
          <w:color w:val="002060"/>
          <w:sz w:val="22"/>
          <w:szCs w:val="22"/>
          <w:lang w:val="ro-RO"/>
        </w:rPr>
        <w:t>lita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ci</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reju</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icia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 xml:space="preserve">în </w:t>
      </w:r>
      <w:r w:rsidRPr="00394CF5">
        <w:rPr>
          <w:rFonts w:ascii="Arial Narrow" w:eastAsia="Calibri" w:hAnsi="Arial Narrow" w:cs="Calibri"/>
          <w:color w:val="002060"/>
          <w:spacing w:val="1"/>
          <w:sz w:val="22"/>
          <w:szCs w:val="22"/>
          <w:lang w:val="ro-RO"/>
        </w:rPr>
        <w:t>mo</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s</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ati</w:t>
      </w:r>
      <w:r w:rsidRPr="00394CF5">
        <w:rPr>
          <w:rFonts w:ascii="Arial Narrow" w:eastAsia="Calibri" w:hAnsi="Arial Narrow" w:cs="Calibri"/>
          <w:color w:val="002060"/>
          <w:spacing w:val="-2"/>
          <w:sz w:val="22"/>
          <w:szCs w:val="22"/>
          <w:lang w:val="ro-RO"/>
        </w:rPr>
        <w:t>v</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2"/>
          <w:sz w:val="22"/>
          <w:szCs w:val="22"/>
          <w:lang w:val="ro-RO"/>
        </w:rPr>
        <w:t>(</w:t>
      </w:r>
      <w:r w:rsidRPr="00394CF5">
        <w:rPr>
          <w:rFonts w:ascii="Arial Narrow" w:eastAsia="Calibri" w:hAnsi="Arial Narrow" w:cs="Calibri"/>
          <w:color w:val="002060"/>
          <w:spacing w:val="-1"/>
          <w:sz w:val="22"/>
          <w:szCs w:val="22"/>
          <w:lang w:val="ro-RO"/>
        </w:rPr>
        <w:t>DN</w:t>
      </w:r>
      <w:r w:rsidRPr="00394CF5">
        <w:rPr>
          <w:rFonts w:ascii="Arial Narrow" w:eastAsia="Calibri" w:hAnsi="Arial Narrow" w:cs="Calibri"/>
          <w:color w:val="002060"/>
          <w:sz w:val="22"/>
          <w:szCs w:val="22"/>
          <w:lang w:val="ro-RO"/>
        </w:rPr>
        <w:t>SH –</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1"/>
          <w:sz w:val="22"/>
          <w:szCs w:val="22"/>
          <w:lang w:val="ro-RO"/>
        </w:rPr>
        <w:t>ign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 xml:space="preserve">t </w:t>
      </w:r>
      <w:r w:rsidRPr="00394CF5">
        <w:rPr>
          <w:rFonts w:ascii="Arial Narrow" w:eastAsia="Calibri" w:hAnsi="Arial Narrow" w:cs="Calibri"/>
          <w:color w:val="002060"/>
          <w:spacing w:val="-1"/>
          <w:sz w:val="22"/>
          <w:szCs w:val="22"/>
          <w:lang w:val="ro-RO"/>
        </w:rPr>
        <w:t>H</w:t>
      </w:r>
      <w:r w:rsidRPr="00394CF5">
        <w:rPr>
          <w:rFonts w:ascii="Arial Narrow" w:eastAsia="Calibri" w:hAnsi="Arial Narrow" w:cs="Calibri"/>
          <w:color w:val="002060"/>
          <w:sz w:val="22"/>
          <w:szCs w:val="22"/>
          <w:lang w:val="ro-RO"/>
        </w:rPr>
        <w:t>arm</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în 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pacing w:val="-3"/>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ita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i/>
          <w:color w:val="002060"/>
          <w:sz w:val="22"/>
          <w:szCs w:val="22"/>
          <w:lang w:val="ro-RO"/>
        </w:rPr>
        <w:t>Com</w:t>
      </w:r>
      <w:r w:rsidRPr="00394CF5">
        <w:rPr>
          <w:rFonts w:ascii="Arial Narrow" w:eastAsia="Calibri" w:hAnsi="Arial Narrow" w:cs="Calibri"/>
          <w:i/>
          <w:color w:val="002060"/>
          <w:spacing w:val="-1"/>
          <w:sz w:val="22"/>
          <w:szCs w:val="22"/>
          <w:lang w:val="ro-RO"/>
        </w:rPr>
        <w:t>un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Comis</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ei</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O</w:t>
      </w:r>
      <w:r w:rsidRPr="00394CF5">
        <w:rPr>
          <w:rFonts w:ascii="Arial Narrow" w:eastAsia="Calibri" w:hAnsi="Arial Narrow" w:cs="Calibri"/>
          <w:i/>
          <w:color w:val="002060"/>
          <w:spacing w:val="-2"/>
          <w:sz w:val="22"/>
          <w:szCs w:val="22"/>
          <w:lang w:val="ro-RO"/>
        </w:rPr>
        <w:t>r</w:t>
      </w:r>
      <w:r w:rsidRPr="00394CF5">
        <w:rPr>
          <w:rFonts w:ascii="Arial Narrow" w:eastAsia="Calibri" w:hAnsi="Arial Narrow" w:cs="Calibri"/>
          <w:i/>
          <w:color w:val="002060"/>
          <w:sz w:val="22"/>
          <w:szCs w:val="22"/>
          <w:lang w:val="ro-RO"/>
        </w:rPr>
        <w:t>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teh</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vi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ap</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ip</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 xml:space="preserve">a </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 xml:space="preserve">u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eju</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ia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în mod</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2"/>
          <w:sz w:val="22"/>
          <w:szCs w:val="22"/>
          <w:lang w:val="ro-RO"/>
        </w:rPr>
        <w:t>s</w:t>
      </w:r>
      <w:r w:rsidRPr="00394CF5">
        <w:rPr>
          <w:rFonts w:ascii="Arial Narrow" w:eastAsia="Calibri" w:hAnsi="Arial Narrow" w:cs="Calibri"/>
          <w:i/>
          <w:color w:val="002060"/>
          <w:sz w:val="22"/>
          <w:szCs w:val="22"/>
          <w:lang w:val="ro-RO"/>
        </w:rPr>
        <w:t>emnif</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pacing w:val="-3"/>
          <w:sz w:val="22"/>
          <w:szCs w:val="22"/>
          <w:lang w:val="ro-RO"/>
        </w:rPr>
        <w:t>c</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tiv”</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z w:val="22"/>
          <w:szCs w:val="22"/>
          <w:lang w:val="ro-RO"/>
        </w:rPr>
        <w:t>în t</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meiul 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tul</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 xml:space="preserve">d </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ec</w:t>
      </w:r>
      <w:r w:rsidRPr="00394CF5">
        <w:rPr>
          <w:rFonts w:ascii="Arial Narrow" w:eastAsia="Calibri" w:hAnsi="Arial Narrow" w:cs="Calibri"/>
          <w:i/>
          <w:color w:val="002060"/>
          <w:spacing w:val="-1"/>
          <w:sz w:val="22"/>
          <w:szCs w:val="22"/>
          <w:lang w:val="ro-RO"/>
        </w:rPr>
        <w:t>an</w:t>
      </w:r>
      <w:r w:rsidRPr="00394CF5">
        <w:rPr>
          <w:rFonts w:ascii="Arial Narrow" w:eastAsia="Calibri" w:hAnsi="Arial Narrow" w:cs="Calibri"/>
          <w:i/>
          <w:color w:val="002060"/>
          <w:sz w:val="22"/>
          <w:szCs w:val="22"/>
          <w:lang w:val="ro-RO"/>
        </w:rPr>
        <w:t>ism</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 xml:space="preserve">l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 xml:space="preserve"> r</w:t>
      </w:r>
      <w:r w:rsidRPr="00394CF5">
        <w:rPr>
          <w:rFonts w:ascii="Arial Narrow" w:eastAsia="Calibri" w:hAnsi="Arial Narrow" w:cs="Calibri"/>
          <w:i/>
          <w:color w:val="002060"/>
          <w:sz w:val="22"/>
          <w:szCs w:val="22"/>
          <w:lang w:val="ro-RO"/>
        </w:rPr>
        <w:t>ed</w:t>
      </w:r>
      <w:r w:rsidRPr="00394CF5">
        <w:rPr>
          <w:rFonts w:ascii="Arial Narrow" w:eastAsia="Calibri" w:hAnsi="Arial Narrow" w:cs="Calibri"/>
          <w:i/>
          <w:color w:val="002060"/>
          <w:spacing w:val="-2"/>
          <w:sz w:val="22"/>
          <w:szCs w:val="22"/>
          <w:lang w:val="ro-RO"/>
        </w:rPr>
        <w:t>r</w:t>
      </w:r>
      <w:r w:rsidRPr="00394CF5">
        <w:rPr>
          <w:rFonts w:ascii="Arial Narrow" w:eastAsia="Calibri" w:hAnsi="Arial Narrow" w:cs="Calibri"/>
          <w:i/>
          <w:color w:val="002060"/>
          <w:sz w:val="22"/>
          <w:szCs w:val="22"/>
          <w:lang w:val="ro-RO"/>
        </w:rPr>
        <w:t>esa</w:t>
      </w:r>
      <w:r w:rsidRPr="00394CF5">
        <w:rPr>
          <w:rFonts w:ascii="Arial Narrow" w:eastAsia="Calibri" w:hAnsi="Arial Narrow" w:cs="Calibri"/>
          <w:i/>
          <w:color w:val="002060"/>
          <w:spacing w:val="-2"/>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și</w:t>
      </w:r>
      <w:r w:rsidRPr="00394CF5">
        <w:rPr>
          <w:rFonts w:ascii="Arial Narrow" w:eastAsia="Calibri" w:hAnsi="Arial Narrow" w:cs="Calibri"/>
          <w:i/>
          <w:color w:val="002060"/>
          <w:spacing w:val="1"/>
          <w:sz w:val="22"/>
          <w:szCs w:val="22"/>
          <w:lang w:val="ro-RO"/>
        </w:rPr>
        <w:t xml:space="preserve"> 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z</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z w:val="22"/>
          <w:szCs w:val="22"/>
          <w:lang w:val="ro-RO"/>
        </w:rPr>
        <w:t>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ță (</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1</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5</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7"/>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u</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z w:val="22"/>
          <w:szCs w:val="22"/>
          <w:lang w:val="ro-RO"/>
        </w:rPr>
        <w:t>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pacing w:val="-3"/>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mentul</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ele</w:t>
      </w:r>
      <w:r w:rsidRPr="00394CF5">
        <w:rPr>
          <w:rFonts w:ascii="Arial Narrow" w:eastAsia="Calibri" w:hAnsi="Arial Narrow" w:cs="Calibri"/>
          <w:i/>
          <w:color w:val="002060"/>
          <w:spacing w:val="-1"/>
          <w:sz w:val="22"/>
          <w:szCs w:val="22"/>
          <w:lang w:val="ro-RO"/>
        </w:rPr>
        <w:t>ga</w:t>
      </w:r>
      <w:r w:rsidRPr="00394CF5">
        <w:rPr>
          <w:rFonts w:ascii="Arial Narrow" w:eastAsia="Calibri" w:hAnsi="Arial Narrow" w:cs="Calibri"/>
          <w:i/>
          <w:color w:val="002060"/>
          <w:sz w:val="22"/>
          <w:szCs w:val="22"/>
          <w:lang w:val="ro-RO"/>
        </w:rPr>
        <w:t>t</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(UE)</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3"/>
          <w:sz w:val="22"/>
          <w:szCs w:val="22"/>
          <w:lang w:val="ro-RO"/>
        </w:rPr>
        <w:t>C</w:t>
      </w:r>
      <w:r w:rsidRPr="00394CF5">
        <w:rPr>
          <w:rFonts w:ascii="Arial Narrow" w:eastAsia="Calibri" w:hAnsi="Arial Narrow" w:cs="Calibri"/>
          <w:i/>
          <w:color w:val="002060"/>
          <w:sz w:val="22"/>
          <w:szCs w:val="22"/>
          <w:lang w:val="ro-RO"/>
        </w:rPr>
        <w:t>omisiei</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2</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/3</w:t>
      </w:r>
      <w:r w:rsidRPr="00394CF5">
        <w:rPr>
          <w:rFonts w:ascii="Arial Narrow" w:eastAsia="Calibri" w:hAnsi="Arial Narrow" w:cs="Calibri"/>
          <w:i/>
          <w:color w:val="002060"/>
          <w:sz w:val="22"/>
          <w:szCs w:val="22"/>
          <w:lang w:val="ro-RO"/>
        </w:rPr>
        <w:t>], în</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z w:val="22"/>
          <w:szCs w:val="22"/>
          <w:lang w:val="ro-RO"/>
        </w:rPr>
        <w:t>te</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 xml:space="preserve">i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z w:val="22"/>
          <w:szCs w:val="22"/>
          <w:lang w:val="ro-RO"/>
        </w:rPr>
        <w:t>taxo</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pacing w:val="-3"/>
          <w:sz w:val="22"/>
          <w:szCs w:val="22"/>
          <w:lang w:val="ro-RO"/>
        </w:rPr>
        <w:t>o</w:t>
      </w:r>
      <w:r w:rsidRPr="00394CF5">
        <w:rPr>
          <w:rFonts w:ascii="Arial Narrow" w:eastAsia="Calibri" w:hAnsi="Arial Narrow" w:cs="Calibri"/>
          <w:i/>
          <w:color w:val="002060"/>
          <w:sz w:val="22"/>
          <w:szCs w:val="22"/>
          <w:lang w:val="ro-RO"/>
        </w:rPr>
        <w:t>mia</w:t>
      </w:r>
      <w:r w:rsidRPr="00394CF5">
        <w:rPr>
          <w:rFonts w:ascii="Arial Narrow" w:eastAsia="Calibri" w:hAnsi="Arial Narrow" w:cs="Calibri"/>
          <w:i/>
          <w:color w:val="002060"/>
          <w:spacing w:val="-5"/>
          <w:sz w:val="22"/>
          <w:szCs w:val="22"/>
          <w:lang w:val="ro-RO"/>
        </w:rPr>
        <w:t xml:space="preserve"> </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z w:val="22"/>
          <w:szCs w:val="22"/>
          <w:lang w:val="ro-RO"/>
        </w:rPr>
        <w:t>UE)</w:t>
      </w:r>
      <w:r w:rsidRPr="00394CF5">
        <w:rPr>
          <w:rFonts w:ascii="Arial Narrow" w:eastAsia="Calibri" w:hAnsi="Arial Narrow" w:cs="Calibri"/>
          <w:i/>
          <w:color w:val="002060"/>
          <w:spacing w:val="-6"/>
          <w:sz w:val="22"/>
          <w:szCs w:val="22"/>
          <w:lang w:val="ro-RO"/>
        </w:rPr>
        <w:t xml:space="preserve"> </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pacing w:val="1"/>
          <w:sz w:val="22"/>
          <w:szCs w:val="22"/>
          <w:lang w:val="ro-RO"/>
        </w:rPr>
        <w:t>52</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1"/>
          <w:sz w:val="22"/>
          <w:szCs w:val="22"/>
          <w:lang w:val="ro-RO"/>
        </w:rPr>
        <w:t>du</w:t>
      </w:r>
      <w:r w:rsidRPr="00394CF5">
        <w:rPr>
          <w:rFonts w:ascii="Arial Narrow" w:eastAsia="Calibri" w:hAnsi="Arial Narrow" w:cs="Calibri"/>
          <w:color w:val="002060"/>
          <w:sz w:val="22"/>
          <w:szCs w:val="22"/>
          <w:lang w:val="ro-RO"/>
        </w:rPr>
        <w:t>rata</w:t>
      </w:r>
      <w:r w:rsidRPr="00394CF5">
        <w:rPr>
          <w:rFonts w:ascii="Arial Narrow" w:eastAsia="Calibri" w:hAnsi="Arial Narrow" w:cs="Calibri"/>
          <w:color w:val="002060"/>
          <w:spacing w:val="-7"/>
          <w:sz w:val="22"/>
          <w:szCs w:val="22"/>
          <w:lang w:val="ro-RO"/>
        </w:rPr>
        <w:t xml:space="preserve"> </w:t>
      </w:r>
      <w:r w:rsidRPr="00394CF5">
        <w:rPr>
          <w:rFonts w:ascii="Arial Narrow" w:eastAsia="Calibri" w:hAnsi="Arial Narrow" w:cs="Calibri"/>
          <w:color w:val="002060"/>
          <w:sz w:val="22"/>
          <w:szCs w:val="22"/>
          <w:lang w:val="ro-RO"/>
        </w:rPr>
        <w:t>î</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eg</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ciclu</w:t>
      </w:r>
      <w:r w:rsidRPr="00394CF5">
        <w:rPr>
          <w:rFonts w:ascii="Arial Narrow" w:eastAsia="Calibri" w:hAnsi="Arial Narrow" w:cs="Calibri"/>
          <w:color w:val="002060"/>
          <w:spacing w:val="-5"/>
          <w:sz w:val="22"/>
          <w:szCs w:val="22"/>
          <w:lang w:val="ro-RO"/>
        </w:rPr>
        <w:t xml:space="preserve"> </w:t>
      </w:r>
      <w:r w:rsidRPr="00394CF5">
        <w:rPr>
          <w:rFonts w:ascii="Arial Narrow" w:eastAsia="Calibri" w:hAnsi="Arial Narrow" w:cs="Calibri"/>
          <w:color w:val="002060"/>
          <w:spacing w:val="-3"/>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iață</w:t>
      </w:r>
      <w:r w:rsidRPr="00394CF5">
        <w:rPr>
          <w:rFonts w:ascii="Arial Narrow" w:eastAsia="Calibri" w:hAnsi="Arial Narrow" w:cs="Calibri"/>
          <w:color w:val="002060"/>
          <w:spacing w:val="-7"/>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7"/>
          <w:sz w:val="22"/>
          <w:szCs w:val="22"/>
          <w:lang w:val="ro-RO"/>
        </w:rPr>
        <w:t xml:space="preserve">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1"/>
          <w:sz w:val="22"/>
          <w:szCs w:val="22"/>
          <w:lang w:val="ro-RO"/>
        </w:rPr>
        <w:t>nv</w:t>
      </w:r>
      <w:r w:rsidR="00CC0648" w:rsidRPr="00394CF5">
        <w:rPr>
          <w:rFonts w:ascii="Arial Narrow" w:eastAsia="Calibri" w:hAnsi="Arial Narrow" w:cs="Calibri"/>
          <w:color w:val="002060"/>
          <w:sz w:val="22"/>
          <w:szCs w:val="22"/>
          <w:lang w:val="ro-RO"/>
        </w:rPr>
        <w:t>es</w:t>
      </w:r>
      <w:r w:rsidR="00CC0648" w:rsidRPr="00394CF5">
        <w:rPr>
          <w:rFonts w:ascii="Arial Narrow" w:eastAsia="Calibri" w:hAnsi="Arial Narrow" w:cs="Calibri"/>
          <w:color w:val="002060"/>
          <w:spacing w:val="1"/>
          <w:sz w:val="22"/>
          <w:szCs w:val="22"/>
          <w:lang w:val="ro-RO"/>
        </w:rPr>
        <w:t>t</w:t>
      </w:r>
      <w:r w:rsidR="00CC0648" w:rsidRPr="00394CF5">
        <w:rPr>
          <w:rFonts w:ascii="Arial Narrow" w:eastAsia="Calibri" w:hAnsi="Arial Narrow" w:cs="Calibri"/>
          <w:color w:val="002060"/>
          <w:sz w:val="22"/>
          <w:szCs w:val="22"/>
          <w:lang w:val="ro-RO"/>
        </w:rPr>
        <w:t>iț</w:t>
      </w:r>
      <w:r w:rsidR="00CC0648" w:rsidRPr="00394CF5">
        <w:rPr>
          <w:rFonts w:ascii="Arial Narrow" w:eastAsia="Calibri" w:hAnsi="Arial Narrow" w:cs="Calibri"/>
          <w:color w:val="002060"/>
          <w:spacing w:val="-3"/>
          <w:sz w:val="22"/>
          <w:szCs w:val="22"/>
          <w:lang w:val="ro-RO"/>
        </w:rPr>
        <w:t>i</w:t>
      </w:r>
      <w:r w:rsidR="00CC0648" w:rsidRPr="00394CF5">
        <w:rPr>
          <w:rFonts w:ascii="Arial Narrow" w:eastAsia="Calibri" w:hAnsi="Arial Narrow" w:cs="Calibri"/>
          <w:color w:val="002060"/>
          <w:sz w:val="22"/>
          <w:szCs w:val="22"/>
          <w:lang w:val="ro-RO"/>
        </w:rPr>
        <w:t>ei</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pu</w:t>
      </w:r>
      <w:r w:rsidRPr="00394CF5">
        <w:rPr>
          <w:rFonts w:ascii="Arial Narrow" w:eastAsia="Calibri" w:hAnsi="Arial Narrow" w:cs="Calibri"/>
          <w:color w:val="002060"/>
          <w:sz w:val="22"/>
          <w:szCs w:val="22"/>
          <w:lang w:val="ro-RO"/>
        </w:rPr>
        <w:t>se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8"/>
          <w:sz w:val="22"/>
          <w:szCs w:val="22"/>
          <w:lang w:val="ro-RO"/>
        </w:rPr>
        <w:t xml:space="preserve"> </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z w:val="22"/>
          <w:szCs w:val="22"/>
          <w:lang w:val="ro-RO"/>
        </w:rPr>
        <w:t>ce</w:t>
      </w:r>
      <w:r w:rsidRPr="00394CF5">
        <w:rPr>
          <w:rFonts w:ascii="Arial Narrow" w:eastAsia="Calibri" w:hAnsi="Arial Narrow" w:cs="Calibri"/>
          <w:color w:val="002060"/>
          <w:spacing w:val="-2"/>
          <w:sz w:val="22"/>
          <w:szCs w:val="22"/>
          <w:lang w:val="ro-RO"/>
        </w:rPr>
        <w:t>s</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ia, în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special 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â</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 xml:space="preserve">în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si</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are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ele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3"/>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ent</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e/</w:t>
      </w:r>
      <w:r w:rsidR="00CC0648" w:rsidRPr="00394CF5">
        <w:rPr>
          <w:rFonts w:ascii="Arial Narrow" w:eastAsia="Calibri" w:hAnsi="Arial Narrow" w:cs="Calibri"/>
          <w:color w:val="002060"/>
          <w:spacing w:val="-2"/>
          <w:sz w:val="22"/>
          <w:szCs w:val="22"/>
          <w:lang w:val="ro-RO"/>
        </w:rPr>
        <w:t>e</w:t>
      </w:r>
      <w:r w:rsidR="00CC0648" w:rsidRPr="00394CF5">
        <w:rPr>
          <w:rFonts w:ascii="Arial Narrow" w:eastAsia="Calibri" w:hAnsi="Arial Narrow" w:cs="Calibri"/>
          <w:color w:val="002060"/>
          <w:sz w:val="22"/>
          <w:szCs w:val="22"/>
          <w:lang w:val="ro-RO"/>
        </w:rPr>
        <w:t>x</w:t>
      </w:r>
      <w:r w:rsidR="00CC0648" w:rsidRPr="00394CF5">
        <w:rPr>
          <w:rFonts w:ascii="Arial Narrow" w:eastAsia="Calibri" w:hAnsi="Arial Narrow" w:cs="Calibri"/>
          <w:color w:val="002060"/>
          <w:spacing w:val="1"/>
          <w:sz w:val="22"/>
          <w:szCs w:val="22"/>
          <w:lang w:val="ro-RO"/>
        </w:rPr>
        <w:t>e</w:t>
      </w:r>
      <w:r w:rsidR="00CC0648" w:rsidRPr="00394CF5">
        <w:rPr>
          <w:rFonts w:ascii="Arial Narrow" w:eastAsia="Calibri" w:hAnsi="Arial Narrow" w:cs="Calibri"/>
          <w:color w:val="002060"/>
          <w:sz w:val="22"/>
          <w:szCs w:val="22"/>
          <w:lang w:val="ro-RO"/>
        </w:rPr>
        <w:t>cuț</w:t>
      </w:r>
      <w:r w:rsidR="00CC0648" w:rsidRPr="00394CF5">
        <w:rPr>
          <w:rFonts w:ascii="Arial Narrow" w:eastAsia="Calibri" w:hAnsi="Arial Narrow" w:cs="Calibri"/>
          <w:color w:val="002060"/>
          <w:spacing w:val="-3"/>
          <w:sz w:val="22"/>
          <w:szCs w:val="22"/>
          <w:lang w:val="ro-RO"/>
        </w:rPr>
        <w:t>i</w:t>
      </w:r>
      <w:r w:rsidR="00CC0648"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era</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 xml:space="preserve">și </w:t>
      </w:r>
      <w:r w:rsidRPr="00394CF5">
        <w:rPr>
          <w:rFonts w:ascii="Arial Narrow" w:eastAsia="Calibri" w:hAnsi="Arial Narrow" w:cs="Calibri"/>
          <w:color w:val="002060"/>
          <w:spacing w:val="-2"/>
          <w:sz w:val="22"/>
          <w:szCs w:val="22"/>
          <w:lang w:val="ro-RO"/>
        </w:rPr>
        <w:t>s</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at</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re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uz</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00CC0648" w:rsidRPr="00394CF5">
        <w:rPr>
          <w:rFonts w:ascii="Arial Narrow" w:eastAsia="Calibri" w:hAnsi="Arial Narrow" w:cs="Calibri"/>
          <w:color w:val="002060"/>
          <w:sz w:val="22"/>
          <w:szCs w:val="22"/>
          <w:lang w:val="ro-RO"/>
        </w:rPr>
        <w:t>inv</w:t>
      </w:r>
      <w:r w:rsidR="00CC0648" w:rsidRPr="00394CF5">
        <w:rPr>
          <w:rFonts w:ascii="Arial Narrow" w:eastAsia="Calibri" w:hAnsi="Arial Narrow" w:cs="Calibri"/>
          <w:color w:val="002060"/>
          <w:spacing w:val="-2"/>
          <w:sz w:val="22"/>
          <w:szCs w:val="22"/>
          <w:lang w:val="ro-RO"/>
        </w:rPr>
        <w:t>e</w:t>
      </w:r>
      <w:r w:rsidR="00CC0648" w:rsidRPr="00394CF5">
        <w:rPr>
          <w:rFonts w:ascii="Arial Narrow" w:eastAsia="Calibri" w:hAnsi="Arial Narrow" w:cs="Calibri"/>
          <w:color w:val="002060"/>
          <w:sz w:val="22"/>
          <w:szCs w:val="22"/>
          <w:lang w:val="ro-RO"/>
        </w:rPr>
        <w:t>stiție</w:t>
      </w:r>
      <w:r w:rsidR="00CC0648"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w:t>
      </w:r>
    </w:p>
    <w:p w14:paraId="4E01AB36" w14:textId="77777777" w:rsidR="00BC0B0D" w:rsidRPr="00394CF5" w:rsidRDefault="00BC0B0D" w:rsidP="005C4F22">
      <w:pPr>
        <w:ind w:left="0" w:right="770"/>
        <w:jc w:val="both"/>
        <w:rPr>
          <w:rFonts w:ascii="Arial Narrow" w:hAnsi="Arial Narrow"/>
          <w:color w:val="002060"/>
          <w:sz w:val="22"/>
          <w:szCs w:val="22"/>
          <w:lang w:val="ro-RO"/>
        </w:rPr>
      </w:pPr>
    </w:p>
    <w:p w14:paraId="311212C8" w14:textId="3CAE9376" w:rsidR="00BC0B0D" w:rsidRPr="00394C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394CF5">
        <w:rPr>
          <w:rFonts w:ascii="Arial Narrow" w:eastAsia="Calibri" w:hAnsi="Arial Narrow" w:cs="Calibri"/>
          <w:color w:val="002060"/>
          <w:spacing w:val="-1"/>
          <w:sz w:val="22"/>
          <w:szCs w:val="22"/>
          <w:lang w:val="ro-RO"/>
        </w:rPr>
        <w:t>A</w:t>
      </w:r>
      <w:r w:rsidRPr="00394CF5">
        <w:rPr>
          <w:rFonts w:ascii="Arial Narrow" w:eastAsia="Calibri" w:hAnsi="Arial Narrow" w:cs="Calibri"/>
          <w:color w:val="002060"/>
          <w:sz w:val="22"/>
          <w:szCs w:val="22"/>
          <w:lang w:val="ro-RO"/>
        </w:rPr>
        <w:t>stf</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 xml:space="preserve"> </w:t>
      </w:r>
      <w:r w:rsidR="00370FB7"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ctul</w:t>
      </w:r>
      <w:r w:rsidRPr="00394CF5">
        <w:rPr>
          <w:rFonts w:ascii="Arial Narrow" w:eastAsia="Calibri" w:hAnsi="Arial Narrow" w:cs="Calibri"/>
          <w:color w:val="002060"/>
          <w:spacing w:val="4"/>
          <w:sz w:val="22"/>
          <w:szCs w:val="22"/>
          <w:lang w:val="ro-RO"/>
        </w:rPr>
        <w:t xml:space="preserve"> </w:t>
      </w:r>
      <w:r w:rsidR="00CC0648" w:rsidRPr="00394CF5">
        <w:rPr>
          <w:rFonts w:ascii="Arial Narrow" w:eastAsia="Calibri" w:hAnsi="Arial Narrow" w:cs="Calibri"/>
          <w:i/>
          <w:iCs/>
          <w:color w:val="002060"/>
          <w:sz w:val="22"/>
          <w:szCs w:val="22"/>
          <w:highlight w:val="lightGray"/>
          <w:lang w:val="ro-RO"/>
        </w:rPr>
        <w:t>[titlul proiectului]</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 xml:space="preserve">u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reju</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icia</w:t>
      </w:r>
      <w:r w:rsidRPr="00394CF5">
        <w:rPr>
          <w:rFonts w:ascii="Arial Narrow" w:eastAsia="Calibri" w:hAnsi="Arial Narrow" w:cs="Calibri"/>
          <w:color w:val="002060"/>
          <w:spacing w:val="-1"/>
          <w:sz w:val="22"/>
          <w:szCs w:val="22"/>
          <w:lang w:val="ro-RO"/>
        </w:rPr>
        <w:t>z</w:t>
      </w:r>
      <w:r w:rsidRPr="00394CF5">
        <w:rPr>
          <w:rFonts w:ascii="Arial Narrow" w:eastAsia="Calibri" w:hAnsi="Arial Narrow" w:cs="Calibri"/>
          <w:color w:val="002060"/>
          <w:sz w:val="22"/>
          <w:szCs w:val="22"/>
          <w:lang w:val="ro-RO"/>
        </w:rPr>
        <w:t>ă</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ficativ</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3"/>
          <w:sz w:val="22"/>
          <w:szCs w:val="22"/>
          <w:lang w:val="ro-RO"/>
        </w:rPr>
        <w:t>p</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du</w:t>
      </w:r>
      <w:r w:rsidRPr="00394CF5">
        <w:rPr>
          <w:rFonts w:ascii="Arial Narrow" w:eastAsia="Calibri" w:hAnsi="Arial Narrow" w:cs="Calibri"/>
          <w:color w:val="002060"/>
          <w:sz w:val="22"/>
          <w:szCs w:val="22"/>
          <w:lang w:val="ro-RO"/>
        </w:rPr>
        <w:t>rata</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î</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eg</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i ciclu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iață</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4"/>
          <w:sz w:val="22"/>
          <w:szCs w:val="22"/>
          <w:lang w:val="ro-RO"/>
        </w:rPr>
        <w:t>n</w:t>
      </w:r>
      <w:r w:rsidR="00CC0648" w:rsidRPr="00394CF5">
        <w:rPr>
          <w:rFonts w:ascii="Arial Narrow" w:eastAsia="Calibri" w:hAnsi="Arial Narrow" w:cs="Calibri"/>
          <w:color w:val="002060"/>
          <w:spacing w:val="1"/>
          <w:sz w:val="22"/>
          <w:szCs w:val="22"/>
          <w:lang w:val="ro-RO"/>
        </w:rPr>
        <w:t>v</w:t>
      </w:r>
      <w:r w:rsidR="00CC0648" w:rsidRPr="00394CF5">
        <w:rPr>
          <w:rFonts w:ascii="Arial Narrow" w:eastAsia="Calibri" w:hAnsi="Arial Narrow" w:cs="Calibri"/>
          <w:color w:val="002060"/>
          <w:sz w:val="22"/>
          <w:szCs w:val="22"/>
          <w:lang w:val="ro-RO"/>
        </w:rPr>
        <w:t>e</w:t>
      </w:r>
      <w:r w:rsidR="00CC0648" w:rsidRPr="00394CF5">
        <w:rPr>
          <w:rFonts w:ascii="Arial Narrow" w:eastAsia="Calibri" w:hAnsi="Arial Narrow" w:cs="Calibri"/>
          <w:color w:val="002060"/>
          <w:spacing w:val="-2"/>
          <w:sz w:val="22"/>
          <w:szCs w:val="22"/>
          <w:lang w:val="ro-RO"/>
        </w:rPr>
        <w:t>s</w:t>
      </w:r>
      <w:r w:rsidR="00CC0648" w:rsidRPr="00394CF5">
        <w:rPr>
          <w:rFonts w:ascii="Arial Narrow" w:eastAsia="Calibri" w:hAnsi="Arial Narrow" w:cs="Calibri"/>
          <w:color w:val="002060"/>
          <w:sz w:val="22"/>
          <w:szCs w:val="22"/>
          <w:lang w:val="ro-RO"/>
        </w:rPr>
        <w:t>tiției</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ici</w:t>
      </w:r>
      <w:r w:rsidR="00D26B43" w:rsidRPr="00394CF5">
        <w:rPr>
          <w:rFonts w:ascii="Arial Narrow" w:eastAsia="Calibri" w:hAnsi="Arial Narrow" w:cs="Calibri"/>
          <w:color w:val="002060"/>
          <w:sz w:val="22"/>
          <w:szCs w:val="22"/>
          <w:lang w:val="ro-RO"/>
        </w:rPr>
        <w:t xml:space="preserve"> </w:t>
      </w:r>
      <w:r w:rsidRPr="00394CF5">
        <w:rPr>
          <w:rFonts w:ascii="Arial Narrow" w:eastAsia="Calibri" w:hAnsi="Arial Narrow" w:cs="Calibri"/>
          <w:color w:val="002060"/>
          <w:spacing w:val="-1"/>
          <w:sz w:val="22"/>
          <w:szCs w:val="22"/>
          <w:lang w:val="ro-RO"/>
        </w:rPr>
        <w:t>unu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tre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cele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6</w:t>
      </w:r>
      <w:r w:rsidRPr="00394CF5">
        <w:rPr>
          <w:rFonts w:ascii="Arial Narrow" w:eastAsia="Calibri" w:hAnsi="Arial Narrow" w:cs="Calibri"/>
          <w:color w:val="002060"/>
          <w:spacing w:val="1"/>
          <w:sz w:val="22"/>
          <w:szCs w:val="22"/>
          <w:lang w:val="ro-RO"/>
        </w:rPr>
        <w:t xml:space="preserve"> o</w:t>
      </w:r>
      <w:r w:rsidRPr="00394CF5">
        <w:rPr>
          <w:rFonts w:ascii="Arial Narrow" w:eastAsia="Calibri" w:hAnsi="Arial Narrow" w:cs="Calibri"/>
          <w:color w:val="002060"/>
          <w:spacing w:val="-1"/>
          <w:sz w:val="22"/>
          <w:szCs w:val="22"/>
          <w:lang w:val="ro-RO"/>
        </w:rPr>
        <w:t>b</w:t>
      </w:r>
      <w:r w:rsidRPr="00394CF5">
        <w:rPr>
          <w:rFonts w:ascii="Arial Narrow" w:eastAsia="Calibri" w:hAnsi="Arial Narrow" w:cs="Calibri"/>
          <w:color w:val="002060"/>
          <w:sz w:val="22"/>
          <w:szCs w:val="22"/>
          <w:lang w:val="ro-RO"/>
        </w:rPr>
        <w:t>ie</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2"/>
          <w:sz w:val="22"/>
          <w:szCs w:val="22"/>
          <w:lang w:val="ro-RO"/>
        </w:rPr>
        <w:t>i</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e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ed</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pacing w:val="2"/>
          <w:sz w:val="22"/>
          <w:szCs w:val="22"/>
          <w:lang w:val="ro-RO"/>
        </w:rPr>
        <w:t>u</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ra</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la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ederile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art.</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1</w:t>
      </w:r>
      <w:r w:rsidRPr="00394CF5">
        <w:rPr>
          <w:rFonts w:ascii="Arial Narrow" w:eastAsia="Calibri" w:hAnsi="Arial Narrow" w:cs="Calibri"/>
          <w:color w:val="002060"/>
          <w:sz w:val="22"/>
          <w:szCs w:val="22"/>
          <w:lang w:val="ro-RO"/>
        </w:rPr>
        <w:t>7</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in Reg</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lam</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tu</w:t>
      </w:r>
      <w:r w:rsidRPr="00394CF5">
        <w:rPr>
          <w:rFonts w:ascii="Arial Narrow" w:eastAsia="Calibri" w:hAnsi="Arial Narrow" w:cs="Calibri"/>
          <w:color w:val="002060"/>
          <w:spacing w:val="-1"/>
          <w:sz w:val="22"/>
          <w:szCs w:val="22"/>
          <w:lang w:val="ro-RO"/>
        </w:rPr>
        <w:t>lu</w:t>
      </w:r>
      <w:r w:rsidRPr="00394CF5">
        <w:rPr>
          <w:rFonts w:ascii="Arial Narrow" w:eastAsia="Calibri" w:hAnsi="Arial Narrow" w:cs="Calibri"/>
          <w:color w:val="002060"/>
          <w:sz w:val="22"/>
          <w:szCs w:val="22"/>
          <w:lang w:val="ro-RO"/>
        </w:rPr>
        <w:t>i (UE)</w:t>
      </w:r>
      <w:r w:rsidRPr="00394CF5">
        <w:rPr>
          <w:rFonts w:ascii="Arial Narrow" w:eastAsia="Calibri" w:hAnsi="Arial Narrow" w:cs="Calibri"/>
          <w:color w:val="002060"/>
          <w:spacing w:val="-1"/>
          <w:sz w:val="22"/>
          <w:szCs w:val="22"/>
          <w:lang w:val="ro-RO"/>
        </w:rPr>
        <w:t xml:space="preserve"> 2</w:t>
      </w:r>
      <w:r w:rsidRPr="00394CF5">
        <w:rPr>
          <w:rFonts w:ascii="Arial Narrow" w:eastAsia="Calibri" w:hAnsi="Arial Narrow" w:cs="Calibri"/>
          <w:color w:val="002060"/>
          <w:spacing w:val="1"/>
          <w:sz w:val="22"/>
          <w:szCs w:val="22"/>
          <w:lang w:val="ro-RO"/>
        </w:rPr>
        <w:t>0</w:t>
      </w:r>
      <w:r w:rsidRPr="00394CF5">
        <w:rPr>
          <w:rFonts w:ascii="Arial Narrow" w:eastAsia="Calibri" w:hAnsi="Arial Narrow" w:cs="Calibri"/>
          <w:color w:val="002060"/>
          <w:spacing w:val="-2"/>
          <w:sz w:val="22"/>
          <w:szCs w:val="22"/>
          <w:lang w:val="ro-RO"/>
        </w:rPr>
        <w:t>2</w:t>
      </w:r>
      <w:r w:rsidRPr="00394CF5">
        <w:rPr>
          <w:rFonts w:ascii="Arial Narrow" w:eastAsia="Calibri" w:hAnsi="Arial Narrow" w:cs="Calibri"/>
          <w:color w:val="002060"/>
          <w:spacing w:val="1"/>
          <w:sz w:val="22"/>
          <w:szCs w:val="22"/>
          <w:lang w:val="ro-RO"/>
        </w:rPr>
        <w:t>0</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pacing w:val="1"/>
          <w:sz w:val="22"/>
          <w:szCs w:val="22"/>
          <w:lang w:val="ro-RO"/>
        </w:rPr>
        <w:t>8</w:t>
      </w:r>
      <w:r w:rsidRPr="00394CF5">
        <w:rPr>
          <w:rFonts w:ascii="Arial Narrow" w:eastAsia="Calibri" w:hAnsi="Arial Narrow" w:cs="Calibri"/>
          <w:color w:val="002060"/>
          <w:spacing w:val="-2"/>
          <w:sz w:val="22"/>
          <w:szCs w:val="22"/>
          <w:lang w:val="ro-RO"/>
        </w:rPr>
        <w:t>5</w:t>
      </w:r>
      <w:r w:rsidRPr="00394CF5">
        <w:rPr>
          <w:rFonts w:ascii="Arial Narrow" w:eastAsia="Calibri" w:hAnsi="Arial Narrow" w:cs="Calibri"/>
          <w:color w:val="002060"/>
          <w:spacing w:val="2"/>
          <w:sz w:val="22"/>
          <w:szCs w:val="22"/>
          <w:lang w:val="ro-RO"/>
        </w:rPr>
        <w:t>2</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spect</w:t>
      </w:r>
      <w:r w:rsidRPr="00394CF5">
        <w:rPr>
          <w:rFonts w:ascii="Arial Narrow" w:eastAsia="Calibri" w:hAnsi="Arial Narrow" w:cs="Calibri"/>
          <w:color w:val="002060"/>
          <w:spacing w:val="-2"/>
          <w:sz w:val="22"/>
          <w:szCs w:val="22"/>
          <w:lang w:val="ro-RO"/>
        </w:rPr>
        <w:t>i</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w:t>
      </w:r>
    </w:p>
    <w:p w14:paraId="1DFBAC5A" w14:textId="7F36EF33" w:rsidR="00BC0B0D" w:rsidRPr="00394C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ten</w:t>
      </w:r>
      <w:r w:rsidRPr="00394CF5">
        <w:rPr>
          <w:rFonts w:ascii="Arial Narrow" w:eastAsia="Calibri" w:hAnsi="Arial Narrow" w:cs="Calibri"/>
          <w:i/>
          <w:color w:val="002060"/>
          <w:spacing w:val="-1"/>
          <w:sz w:val="22"/>
          <w:szCs w:val="22"/>
          <w:lang w:val="ro-RO"/>
        </w:rPr>
        <w:t>ua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 sc</w:t>
      </w:r>
      <w:r w:rsidRPr="00394CF5">
        <w:rPr>
          <w:rFonts w:ascii="Arial Narrow" w:eastAsia="Calibri" w:hAnsi="Arial Narrow" w:cs="Calibri"/>
          <w:i/>
          <w:color w:val="002060"/>
          <w:spacing w:val="-1"/>
          <w:sz w:val="22"/>
          <w:szCs w:val="22"/>
          <w:lang w:val="ro-RO"/>
        </w:rPr>
        <w:t>h</w:t>
      </w:r>
      <w:r w:rsidRPr="00394CF5">
        <w:rPr>
          <w:rFonts w:ascii="Arial Narrow" w:eastAsia="Calibri" w:hAnsi="Arial Narrow" w:cs="Calibri"/>
          <w:i/>
          <w:color w:val="002060"/>
          <w:sz w:val="22"/>
          <w:szCs w:val="22"/>
          <w:lang w:val="ro-RO"/>
        </w:rPr>
        <w:t>imb</w:t>
      </w:r>
      <w:r w:rsidRPr="00394CF5">
        <w:rPr>
          <w:rFonts w:ascii="Arial Narrow" w:eastAsia="Calibri" w:hAnsi="Arial Narrow" w:cs="Calibri"/>
          <w:i/>
          <w:color w:val="002060"/>
          <w:spacing w:val="-4"/>
          <w:sz w:val="22"/>
          <w:szCs w:val="22"/>
          <w:lang w:val="ro-RO"/>
        </w:rPr>
        <w: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z w:val="22"/>
          <w:szCs w:val="22"/>
          <w:lang w:val="ro-RO"/>
        </w:rPr>
        <w:t>or</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mati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e;</w:t>
      </w:r>
    </w:p>
    <w:p w14:paraId="034CE5A9" w14:textId="1A7A43FD" w:rsidR="00BC0B0D" w:rsidRPr="00394C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i/>
          <w:color w:val="002060"/>
          <w:spacing w:val="-1"/>
          <w:sz w:val="22"/>
          <w:szCs w:val="22"/>
          <w:lang w:val="ro-RO"/>
        </w:rPr>
        <w:t>adap</w:t>
      </w:r>
      <w:r w:rsidRPr="00394CF5">
        <w:rPr>
          <w:rFonts w:ascii="Arial Narrow" w:eastAsia="Calibri" w:hAnsi="Arial Narrow" w:cs="Calibri"/>
          <w:i/>
          <w:color w:val="002060"/>
          <w:sz w:val="22"/>
          <w:szCs w:val="22"/>
          <w:lang w:val="ro-RO"/>
        </w:rPr>
        <w:t>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 la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sc</w:t>
      </w:r>
      <w:r w:rsidRPr="00394CF5">
        <w:rPr>
          <w:rFonts w:ascii="Arial Narrow" w:eastAsia="Calibri" w:hAnsi="Arial Narrow" w:cs="Calibri"/>
          <w:i/>
          <w:color w:val="002060"/>
          <w:spacing w:val="-1"/>
          <w:sz w:val="22"/>
          <w:szCs w:val="22"/>
          <w:lang w:val="ro-RO"/>
        </w:rPr>
        <w:t>h</w:t>
      </w:r>
      <w:r w:rsidRPr="00394CF5">
        <w:rPr>
          <w:rFonts w:ascii="Arial Narrow" w:eastAsia="Calibri" w:hAnsi="Arial Narrow" w:cs="Calibri"/>
          <w:i/>
          <w:color w:val="002060"/>
          <w:sz w:val="22"/>
          <w:szCs w:val="22"/>
          <w:lang w:val="ro-RO"/>
        </w:rPr>
        <w:t>imb</w:t>
      </w:r>
      <w:r w:rsidRPr="00394CF5">
        <w:rPr>
          <w:rFonts w:ascii="Arial Narrow" w:eastAsia="Calibri" w:hAnsi="Arial Narrow" w:cs="Calibri"/>
          <w:i/>
          <w:color w:val="002060"/>
          <w:spacing w:val="-1"/>
          <w:sz w:val="22"/>
          <w:szCs w:val="22"/>
          <w:lang w:val="ro-RO"/>
        </w:rPr>
        <w: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3"/>
          <w:sz w:val="22"/>
          <w:szCs w:val="22"/>
          <w:lang w:val="ro-RO"/>
        </w:rPr>
        <w:t>l</w:t>
      </w:r>
      <w:r w:rsidRPr="00394CF5">
        <w:rPr>
          <w:rFonts w:ascii="Arial Narrow" w:eastAsia="Calibri" w:hAnsi="Arial Narrow" w:cs="Calibri"/>
          <w:i/>
          <w:color w:val="002060"/>
          <w:sz w:val="22"/>
          <w:szCs w:val="22"/>
          <w:lang w:val="ro-RO"/>
        </w:rPr>
        <w:t>e c</w:t>
      </w:r>
      <w:r w:rsidRPr="00394CF5">
        <w:rPr>
          <w:rFonts w:ascii="Arial Narrow" w:eastAsia="Calibri" w:hAnsi="Arial Narrow" w:cs="Calibri"/>
          <w:i/>
          <w:color w:val="002060"/>
          <w:spacing w:val="-3"/>
          <w:sz w:val="22"/>
          <w:szCs w:val="22"/>
          <w:lang w:val="ro-RO"/>
        </w:rPr>
        <w:t>l</w:t>
      </w:r>
      <w:r w:rsidRPr="00394CF5">
        <w:rPr>
          <w:rFonts w:ascii="Arial Narrow" w:eastAsia="Calibri" w:hAnsi="Arial Narrow" w:cs="Calibri"/>
          <w:i/>
          <w:color w:val="002060"/>
          <w:sz w:val="22"/>
          <w:szCs w:val="22"/>
          <w:lang w:val="ro-RO"/>
        </w:rPr>
        <w:t>imati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e;</w:t>
      </w:r>
    </w:p>
    <w:p w14:paraId="5441F876" w14:textId="358BE243" w:rsidR="00BC0B0D" w:rsidRPr="00394C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til</w:t>
      </w:r>
      <w:r w:rsidRPr="00394CF5">
        <w:rPr>
          <w:rFonts w:ascii="Arial Narrow" w:eastAsia="Calibri" w:hAnsi="Arial Narrow" w:cs="Calibri"/>
          <w:i/>
          <w:color w:val="002060"/>
          <w:spacing w:val="-1"/>
          <w:sz w:val="22"/>
          <w:szCs w:val="22"/>
          <w:lang w:val="ro-RO"/>
        </w:rPr>
        <w:t>iza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 xml:space="preserve">ea </w:t>
      </w:r>
      <w:r w:rsidRPr="00394CF5">
        <w:rPr>
          <w:rFonts w:ascii="Arial Narrow" w:eastAsia="Calibri" w:hAnsi="Arial Narrow" w:cs="Calibri"/>
          <w:i/>
          <w:color w:val="002060"/>
          <w:spacing w:val="-1"/>
          <w:sz w:val="22"/>
          <w:szCs w:val="22"/>
          <w:lang w:val="ro-RO"/>
        </w:rPr>
        <w:t>du</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pacing w:val="-1"/>
          <w:sz w:val="22"/>
          <w:szCs w:val="22"/>
          <w:lang w:val="ro-RO"/>
        </w:rPr>
        <w:t>ab</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z w:val="22"/>
          <w:szCs w:val="22"/>
          <w:lang w:val="ro-RO"/>
        </w:rPr>
        <w:t xml:space="preserve">ă </w:t>
      </w:r>
      <w:r w:rsidRPr="00394CF5">
        <w:rPr>
          <w:rFonts w:ascii="Arial Narrow" w:eastAsia="Calibri" w:hAnsi="Arial Narrow" w:cs="Calibri"/>
          <w:i/>
          <w:color w:val="002060"/>
          <w:spacing w:val="1"/>
          <w:sz w:val="22"/>
          <w:szCs w:val="22"/>
          <w:lang w:val="ro-RO"/>
        </w:rPr>
        <w:t>ș</w:t>
      </w:r>
      <w:r w:rsidRPr="00394CF5">
        <w:rPr>
          <w:rFonts w:ascii="Arial Narrow" w:eastAsia="Calibri" w:hAnsi="Arial Narrow" w:cs="Calibri"/>
          <w:i/>
          <w:color w:val="002060"/>
          <w:sz w:val="22"/>
          <w:szCs w:val="22"/>
          <w:lang w:val="ro-RO"/>
        </w:rPr>
        <w:t xml:space="preserve">i </w:t>
      </w:r>
      <w:r w:rsidRPr="00394CF5">
        <w:rPr>
          <w:rFonts w:ascii="Arial Narrow" w:eastAsia="Calibri" w:hAnsi="Arial Narrow" w:cs="Calibri"/>
          <w:i/>
          <w:color w:val="002060"/>
          <w:spacing w:val="-3"/>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ote</w:t>
      </w:r>
      <w:r w:rsidRPr="00394CF5">
        <w:rPr>
          <w:rFonts w:ascii="Arial Narrow" w:eastAsia="Calibri" w:hAnsi="Arial Narrow" w:cs="Calibri"/>
          <w:i/>
          <w:color w:val="002060"/>
          <w:spacing w:val="-3"/>
          <w:sz w:val="22"/>
          <w:szCs w:val="22"/>
          <w:lang w:val="ro-RO"/>
        </w:rPr>
        <w:t>c</w:t>
      </w:r>
      <w:r w:rsidRPr="00394CF5">
        <w:rPr>
          <w:rFonts w:ascii="Arial Narrow" w:eastAsia="Calibri" w:hAnsi="Arial Narrow" w:cs="Calibri"/>
          <w:i/>
          <w:color w:val="002060"/>
          <w:sz w:val="22"/>
          <w:szCs w:val="22"/>
          <w:lang w:val="ro-RO"/>
        </w:rPr>
        <w:t xml:space="preserve">ția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su</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pacing w:val="-2"/>
          <w:sz w:val="22"/>
          <w:szCs w:val="22"/>
          <w:lang w:val="ro-RO"/>
        </w:rPr>
        <w:t>s</w:t>
      </w:r>
      <w:r w:rsidRPr="00394CF5">
        <w:rPr>
          <w:rFonts w:ascii="Arial Narrow" w:eastAsia="Calibri" w:hAnsi="Arial Narrow" w:cs="Calibri"/>
          <w:i/>
          <w:color w:val="002060"/>
          <w:sz w:val="22"/>
          <w:szCs w:val="22"/>
          <w:lang w:val="ro-RO"/>
        </w:rPr>
        <w:t>el</w:t>
      </w:r>
      <w:r w:rsidRPr="00394CF5">
        <w:rPr>
          <w:rFonts w:ascii="Arial Narrow" w:eastAsia="Calibri" w:hAnsi="Arial Narrow" w:cs="Calibri"/>
          <w:i/>
          <w:color w:val="002060"/>
          <w:spacing w:val="-1"/>
          <w:sz w:val="22"/>
          <w:szCs w:val="22"/>
          <w:lang w:val="ro-RO"/>
        </w:rPr>
        <w:t>o</w:t>
      </w:r>
      <w:r w:rsidRPr="00394CF5">
        <w:rPr>
          <w:rFonts w:ascii="Arial Narrow" w:eastAsia="Calibri" w:hAnsi="Arial Narrow" w:cs="Calibri"/>
          <w:i/>
          <w:color w:val="002060"/>
          <w:sz w:val="22"/>
          <w:szCs w:val="22"/>
          <w:lang w:val="ro-RO"/>
        </w:rPr>
        <w:t>r</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de</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a</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z w:val="22"/>
          <w:szCs w:val="22"/>
          <w:lang w:val="ro-RO"/>
        </w:rPr>
        <w:t xml:space="preserve">ă </w:t>
      </w:r>
      <w:r w:rsidRPr="00394CF5">
        <w:rPr>
          <w:rFonts w:ascii="Arial Narrow" w:eastAsia="Calibri" w:hAnsi="Arial Narrow" w:cs="Calibri"/>
          <w:i/>
          <w:color w:val="002060"/>
          <w:spacing w:val="1"/>
          <w:sz w:val="22"/>
          <w:szCs w:val="22"/>
          <w:lang w:val="ro-RO"/>
        </w:rPr>
        <w:t>ș</w:t>
      </w:r>
      <w:r w:rsidRPr="00394CF5">
        <w:rPr>
          <w:rFonts w:ascii="Arial Narrow" w:eastAsia="Calibri" w:hAnsi="Arial Narrow" w:cs="Calibri"/>
          <w:i/>
          <w:color w:val="002060"/>
          <w:sz w:val="22"/>
          <w:szCs w:val="22"/>
          <w:lang w:val="ro-RO"/>
        </w:rPr>
        <w:t xml:space="preserve">i a </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o</w:t>
      </w:r>
      <w:r w:rsidRPr="00394CF5">
        <w:rPr>
          <w:rFonts w:ascii="Arial Narrow" w:eastAsia="Calibri" w:hAnsi="Arial Narrow" w:cs="Calibri"/>
          <w:i/>
          <w:color w:val="002060"/>
          <w:sz w:val="22"/>
          <w:szCs w:val="22"/>
          <w:lang w:val="ro-RO"/>
        </w:rPr>
        <w:t>r</w:t>
      </w:r>
      <w:r w:rsidRPr="00394CF5">
        <w:rPr>
          <w:rFonts w:ascii="Arial Narrow" w:eastAsia="Calibri" w:hAnsi="Arial Narrow" w:cs="Calibri"/>
          <w:i/>
          <w:color w:val="002060"/>
          <w:spacing w:val="1"/>
          <w:sz w:val="22"/>
          <w:szCs w:val="22"/>
          <w:lang w:val="ro-RO"/>
        </w:rPr>
        <w:t xml:space="preserve"> m</w:t>
      </w:r>
      <w:r w:rsidRPr="00394CF5">
        <w:rPr>
          <w:rFonts w:ascii="Arial Narrow" w:eastAsia="Calibri" w:hAnsi="Arial Narrow" w:cs="Calibri"/>
          <w:i/>
          <w:color w:val="002060"/>
          <w:spacing w:val="-3"/>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e;</w:t>
      </w:r>
    </w:p>
    <w:p w14:paraId="62A92209" w14:textId="6F850DD2" w:rsidR="00BC0B0D" w:rsidRPr="00394C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i/>
          <w:color w:val="002060"/>
          <w:sz w:val="22"/>
          <w:szCs w:val="22"/>
          <w:lang w:val="ro-RO"/>
        </w:rPr>
        <w:t>t</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pacing w:val="-1"/>
          <w:sz w:val="22"/>
          <w:szCs w:val="22"/>
          <w:lang w:val="ro-RO"/>
        </w:rPr>
        <w:t>anz</w:t>
      </w:r>
      <w:r w:rsidRPr="00394CF5">
        <w:rPr>
          <w:rFonts w:ascii="Arial Narrow" w:eastAsia="Calibri" w:hAnsi="Arial Narrow" w:cs="Calibri"/>
          <w:i/>
          <w:color w:val="002060"/>
          <w:sz w:val="22"/>
          <w:szCs w:val="22"/>
          <w:lang w:val="ro-RO"/>
        </w:rPr>
        <w:t>iția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ă</w:t>
      </w:r>
      <w:r w:rsidRPr="00394CF5">
        <w:rPr>
          <w:rFonts w:ascii="Arial Narrow" w:eastAsia="Calibri" w:hAnsi="Arial Narrow" w:cs="Calibri"/>
          <w:i/>
          <w:color w:val="002060"/>
          <w:sz w:val="22"/>
          <w:szCs w:val="22"/>
          <w:lang w:val="ro-RO"/>
        </w:rPr>
        <w:t>t</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 o eco</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om</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pacing w:val="-1"/>
          <w:sz w:val="22"/>
          <w:szCs w:val="22"/>
          <w:lang w:val="ro-RO"/>
        </w:rPr>
        <w:t>ă</w:t>
      </w:r>
      <w:r w:rsidRPr="00394CF5">
        <w:rPr>
          <w:rFonts w:ascii="Arial Narrow" w:eastAsia="Calibri" w:hAnsi="Arial Narrow" w:cs="Calibri"/>
          <w:i/>
          <w:color w:val="002060"/>
          <w:sz w:val="22"/>
          <w:szCs w:val="22"/>
          <w:lang w:val="ro-RO"/>
        </w:rPr>
        <w:t>;</w:t>
      </w:r>
    </w:p>
    <w:p w14:paraId="3EDF2645" w14:textId="5CED6C5C" w:rsidR="00BC0B0D" w:rsidRPr="00394C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even</w:t>
      </w:r>
      <w:r w:rsidRPr="00394CF5">
        <w:rPr>
          <w:rFonts w:ascii="Arial Narrow" w:eastAsia="Calibri" w:hAnsi="Arial Narrow" w:cs="Calibri"/>
          <w:i/>
          <w:color w:val="002060"/>
          <w:spacing w:val="-1"/>
          <w:sz w:val="22"/>
          <w:szCs w:val="22"/>
          <w:lang w:val="ro-RO"/>
        </w:rPr>
        <w:t>ir</w:t>
      </w:r>
      <w:r w:rsidRPr="00394CF5">
        <w:rPr>
          <w:rFonts w:ascii="Arial Narrow" w:eastAsia="Calibri" w:hAnsi="Arial Narrow" w:cs="Calibri"/>
          <w:i/>
          <w:color w:val="002060"/>
          <w:sz w:val="22"/>
          <w:szCs w:val="22"/>
          <w:lang w:val="ro-RO"/>
        </w:rPr>
        <w:t>ea și co</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pacing w:val="-2"/>
          <w:sz w:val="22"/>
          <w:szCs w:val="22"/>
          <w:lang w:val="ro-RO"/>
        </w:rPr>
        <w:t>t</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o</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l p</w:t>
      </w:r>
      <w:r w:rsidRPr="00394CF5">
        <w:rPr>
          <w:rFonts w:ascii="Arial Narrow" w:eastAsia="Calibri" w:hAnsi="Arial Narrow" w:cs="Calibri"/>
          <w:i/>
          <w:color w:val="002060"/>
          <w:spacing w:val="-1"/>
          <w:sz w:val="22"/>
          <w:szCs w:val="22"/>
          <w:lang w:val="ro-RO"/>
        </w:rPr>
        <w:t>o</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4"/>
          <w:sz w:val="22"/>
          <w:szCs w:val="22"/>
          <w:lang w:val="ro-RO"/>
        </w:rPr>
        <w:t>u</w:t>
      </w:r>
      <w:r w:rsidRPr="00394CF5">
        <w:rPr>
          <w:rFonts w:ascii="Arial Narrow" w:eastAsia="Calibri" w:hAnsi="Arial Narrow" w:cs="Calibri"/>
          <w:i/>
          <w:color w:val="002060"/>
          <w:spacing w:val="-1"/>
          <w:sz w:val="22"/>
          <w:szCs w:val="22"/>
          <w:lang w:val="ro-RO"/>
        </w:rPr>
        <w: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w:t>
      </w:r>
    </w:p>
    <w:p w14:paraId="56F6BEDF" w14:textId="0C4624EB" w:rsidR="00BC0B0D" w:rsidRPr="00394C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otecția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ș</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ef</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cerea b</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o</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ve</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s</w:t>
      </w:r>
      <w:r w:rsidRPr="00394CF5">
        <w:rPr>
          <w:rFonts w:ascii="Arial Narrow" w:eastAsia="Calibri" w:hAnsi="Arial Narrow" w:cs="Calibri"/>
          <w:i/>
          <w:color w:val="002060"/>
          <w:spacing w:val="-2"/>
          <w:sz w:val="22"/>
          <w:szCs w:val="22"/>
          <w:lang w:val="ro-RO"/>
        </w:rPr>
        <w:t>i</w:t>
      </w:r>
      <w:r w:rsidRPr="00394CF5">
        <w:rPr>
          <w:rFonts w:ascii="Arial Narrow" w:eastAsia="Calibri" w:hAnsi="Arial Narrow" w:cs="Calibri"/>
          <w:i/>
          <w:color w:val="002060"/>
          <w:sz w:val="22"/>
          <w:szCs w:val="22"/>
          <w:lang w:val="ro-RO"/>
        </w:rPr>
        <w:t>tății și 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ecosi</w:t>
      </w:r>
      <w:r w:rsidRPr="00394CF5">
        <w:rPr>
          <w:rFonts w:ascii="Arial Narrow" w:eastAsia="Calibri" w:hAnsi="Arial Narrow" w:cs="Calibri"/>
          <w:i/>
          <w:color w:val="002060"/>
          <w:spacing w:val="-2"/>
          <w:sz w:val="22"/>
          <w:szCs w:val="22"/>
          <w:lang w:val="ro-RO"/>
        </w:rPr>
        <w:t>s</w:t>
      </w:r>
      <w:r w:rsidRPr="00394CF5">
        <w:rPr>
          <w:rFonts w:ascii="Arial Narrow" w:eastAsia="Calibri" w:hAnsi="Arial Narrow" w:cs="Calibri"/>
          <w:i/>
          <w:color w:val="002060"/>
          <w:sz w:val="22"/>
          <w:szCs w:val="22"/>
          <w:lang w:val="ro-RO"/>
        </w:rPr>
        <w:t>te</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el</w:t>
      </w:r>
      <w:r w:rsidRPr="00394CF5">
        <w:rPr>
          <w:rFonts w:ascii="Arial Narrow" w:eastAsia="Calibri" w:hAnsi="Arial Narrow" w:cs="Calibri"/>
          <w:i/>
          <w:color w:val="002060"/>
          <w:spacing w:val="-3"/>
          <w:sz w:val="22"/>
          <w:szCs w:val="22"/>
          <w:lang w:val="ro-RO"/>
        </w:rPr>
        <w:t>o</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w:t>
      </w:r>
    </w:p>
    <w:p w14:paraId="53054A8D" w14:textId="3830A0DB" w:rsidR="00BC0B0D" w:rsidRPr="00394CF5" w:rsidRDefault="009A0E20" w:rsidP="009A0E20">
      <w:pPr>
        <w:ind w:left="360" w:right="770"/>
        <w:jc w:val="both"/>
        <w:rPr>
          <w:rFonts w:ascii="Arial Narrow" w:hAnsi="Arial Narrow"/>
          <w:color w:val="002060"/>
          <w:sz w:val="22"/>
          <w:szCs w:val="22"/>
          <w:lang w:val="ro-RO"/>
        </w:rPr>
      </w:pPr>
      <w:bookmarkStart w:id="0" w:name="_Hlk120276060"/>
      <w:r w:rsidRPr="00394CF5">
        <w:rPr>
          <w:rFonts w:ascii="Arial Narrow" w:hAnsi="Arial Narrow"/>
          <w:color w:val="002060"/>
          <w:sz w:val="22"/>
          <w:szCs w:val="22"/>
          <w:lang w:val="ro-RO"/>
        </w:rPr>
        <w:t>Observații: ............................................................................................................................................................</w:t>
      </w:r>
      <w:r w:rsidR="00702E68" w:rsidRPr="00394CF5">
        <w:rPr>
          <w:rStyle w:val="FootnoteReference"/>
          <w:rFonts w:ascii="Arial Narrow" w:hAnsi="Arial Narrow"/>
          <w:color w:val="002060"/>
          <w:sz w:val="22"/>
          <w:szCs w:val="22"/>
          <w:lang w:val="ro-RO"/>
        </w:rPr>
        <w:footnoteReference w:id="1"/>
      </w:r>
    </w:p>
    <w:bookmarkEnd w:id="0"/>
    <w:p w14:paraId="76254E76" w14:textId="77777777" w:rsidR="009A0E20" w:rsidRPr="00394CF5" w:rsidRDefault="009A0E20" w:rsidP="005C4F22">
      <w:pPr>
        <w:ind w:left="0" w:right="770"/>
        <w:jc w:val="both"/>
        <w:rPr>
          <w:rFonts w:ascii="Arial Narrow" w:hAnsi="Arial Narrow"/>
          <w:color w:val="002060"/>
          <w:sz w:val="22"/>
          <w:szCs w:val="22"/>
          <w:lang w:val="ro-RO"/>
        </w:rPr>
      </w:pPr>
    </w:p>
    <w:p w14:paraId="0D09DF63" w14:textId="1E44B1E7" w:rsidR="00BC0B0D" w:rsidRPr="00394C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bookmarkStart w:id="1" w:name="_Hlk122431002"/>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 xml:space="preserve">area </w:t>
      </w:r>
      <w:r w:rsidR="00370FB7" w:rsidRPr="00394CF5">
        <w:rPr>
          <w:rFonts w:ascii="Arial Narrow" w:eastAsia="Calibri" w:hAnsi="Arial Narrow" w:cs="Calibri"/>
          <w:color w:val="002060"/>
          <w:spacing w:val="-1"/>
          <w:sz w:val="22"/>
          <w:szCs w:val="22"/>
          <w:lang w:val="ro-RO"/>
        </w:rPr>
        <w:t>d</w:t>
      </w:r>
      <w:r w:rsidR="00370FB7" w:rsidRPr="00394CF5">
        <w:rPr>
          <w:rFonts w:ascii="Arial Narrow" w:eastAsia="Calibri" w:hAnsi="Arial Narrow" w:cs="Calibri"/>
          <w:color w:val="002060"/>
          <w:sz w:val="22"/>
          <w:szCs w:val="22"/>
          <w:lang w:val="ro-RO"/>
        </w:rPr>
        <w:t>in</w:t>
      </w:r>
      <w:r w:rsidR="00370FB7" w:rsidRPr="00394CF5">
        <w:rPr>
          <w:rFonts w:ascii="Arial Narrow" w:eastAsia="Calibri" w:hAnsi="Arial Narrow" w:cs="Calibri"/>
          <w:color w:val="002060"/>
          <w:spacing w:val="1"/>
          <w:sz w:val="22"/>
          <w:szCs w:val="22"/>
          <w:lang w:val="ro-RO"/>
        </w:rPr>
        <w:t xml:space="preserve"> </w:t>
      </w:r>
      <w:r w:rsidR="00370FB7" w:rsidRPr="00394CF5">
        <w:rPr>
          <w:rFonts w:ascii="Arial Narrow" w:eastAsia="Calibri" w:hAnsi="Arial Narrow" w:cs="Calibri"/>
          <w:color w:val="002060"/>
          <w:spacing w:val="-1"/>
          <w:sz w:val="22"/>
          <w:szCs w:val="22"/>
          <w:lang w:val="ro-RO"/>
        </w:rPr>
        <w:t>pun</w:t>
      </w:r>
      <w:r w:rsidR="00370FB7" w:rsidRPr="00394CF5">
        <w:rPr>
          <w:rFonts w:ascii="Arial Narrow" w:eastAsia="Calibri" w:hAnsi="Arial Narrow" w:cs="Calibri"/>
          <w:color w:val="002060"/>
          <w:sz w:val="22"/>
          <w:szCs w:val="22"/>
          <w:lang w:val="ro-RO"/>
        </w:rPr>
        <w:t>ct</w:t>
      </w:r>
      <w:r w:rsidR="00370FB7" w:rsidRPr="00394CF5">
        <w:rPr>
          <w:rFonts w:ascii="Arial Narrow" w:eastAsia="Calibri" w:hAnsi="Arial Narrow" w:cs="Calibri"/>
          <w:color w:val="002060"/>
          <w:spacing w:val="3"/>
          <w:sz w:val="22"/>
          <w:szCs w:val="22"/>
          <w:lang w:val="ro-RO"/>
        </w:rPr>
        <w:t xml:space="preserve"> </w:t>
      </w:r>
      <w:r w:rsidR="00370FB7" w:rsidRPr="00394CF5">
        <w:rPr>
          <w:rFonts w:ascii="Arial Narrow" w:eastAsia="Calibri" w:hAnsi="Arial Narrow" w:cs="Calibri"/>
          <w:color w:val="002060"/>
          <w:spacing w:val="-1"/>
          <w:sz w:val="22"/>
          <w:szCs w:val="22"/>
          <w:lang w:val="ro-RO"/>
        </w:rPr>
        <w:t>d</w:t>
      </w:r>
      <w:r w:rsidR="00370FB7" w:rsidRPr="00394CF5">
        <w:rPr>
          <w:rFonts w:ascii="Arial Narrow" w:eastAsia="Calibri" w:hAnsi="Arial Narrow" w:cs="Calibri"/>
          <w:color w:val="002060"/>
          <w:sz w:val="22"/>
          <w:szCs w:val="22"/>
          <w:lang w:val="ro-RO"/>
        </w:rPr>
        <w:t>e</w:t>
      </w:r>
      <w:r w:rsidR="00370FB7" w:rsidRPr="00394CF5">
        <w:rPr>
          <w:rFonts w:ascii="Arial Narrow" w:eastAsia="Calibri" w:hAnsi="Arial Narrow" w:cs="Calibri"/>
          <w:color w:val="002060"/>
          <w:spacing w:val="3"/>
          <w:sz w:val="22"/>
          <w:szCs w:val="22"/>
          <w:lang w:val="ro-RO"/>
        </w:rPr>
        <w:t xml:space="preserve"> </w:t>
      </w:r>
      <w:r w:rsidR="00370FB7" w:rsidRPr="00394CF5">
        <w:rPr>
          <w:rFonts w:ascii="Arial Narrow" w:eastAsia="Calibri" w:hAnsi="Arial Narrow" w:cs="Calibri"/>
          <w:color w:val="002060"/>
          <w:spacing w:val="1"/>
          <w:sz w:val="22"/>
          <w:szCs w:val="22"/>
          <w:lang w:val="ro-RO"/>
        </w:rPr>
        <w:t>v</w:t>
      </w:r>
      <w:r w:rsidR="00370FB7" w:rsidRPr="00394CF5">
        <w:rPr>
          <w:rFonts w:ascii="Arial Narrow" w:eastAsia="Calibri" w:hAnsi="Arial Narrow" w:cs="Calibri"/>
          <w:color w:val="002060"/>
          <w:sz w:val="22"/>
          <w:szCs w:val="22"/>
          <w:lang w:val="ro-RO"/>
        </w:rPr>
        <w:t>edere</w:t>
      </w:r>
      <w:r w:rsidR="00370FB7" w:rsidRPr="00394CF5">
        <w:rPr>
          <w:rFonts w:ascii="Arial Narrow" w:eastAsia="Calibri" w:hAnsi="Arial Narrow" w:cs="Calibri"/>
          <w:color w:val="002060"/>
          <w:spacing w:val="3"/>
          <w:sz w:val="22"/>
          <w:szCs w:val="22"/>
          <w:lang w:val="ro-RO"/>
        </w:rPr>
        <w:t xml:space="preserve"> </w:t>
      </w:r>
      <w:r w:rsidR="00370FB7" w:rsidRPr="00394CF5">
        <w:rPr>
          <w:rFonts w:ascii="Arial Narrow" w:eastAsia="Calibri" w:hAnsi="Arial Narrow" w:cs="Calibri"/>
          <w:color w:val="002060"/>
          <w:sz w:val="22"/>
          <w:szCs w:val="22"/>
          <w:lang w:val="ro-RO"/>
        </w:rPr>
        <w:t>al</w:t>
      </w:r>
      <w:r w:rsidR="00370FB7" w:rsidRPr="00394CF5">
        <w:rPr>
          <w:rFonts w:ascii="Arial Narrow" w:eastAsia="Calibri" w:hAnsi="Arial Narrow" w:cs="Calibri"/>
          <w:color w:val="002060"/>
          <w:spacing w:val="2"/>
          <w:sz w:val="22"/>
          <w:szCs w:val="22"/>
          <w:lang w:val="ro-RO"/>
        </w:rPr>
        <w:t xml:space="preserve"> </w:t>
      </w:r>
      <w:r w:rsidR="00370FB7" w:rsidRPr="00394CF5">
        <w:rPr>
          <w:rFonts w:ascii="Arial Narrow" w:eastAsia="Calibri" w:hAnsi="Arial Narrow" w:cs="Calibri"/>
          <w:color w:val="002060"/>
          <w:sz w:val="22"/>
          <w:szCs w:val="22"/>
          <w:lang w:val="ro-RO"/>
        </w:rPr>
        <w:t>r</w:t>
      </w:r>
      <w:r w:rsidR="00370FB7" w:rsidRPr="00394CF5">
        <w:rPr>
          <w:rFonts w:ascii="Arial Narrow" w:eastAsia="Calibri" w:hAnsi="Arial Narrow" w:cs="Calibri"/>
          <w:color w:val="002060"/>
          <w:spacing w:val="-2"/>
          <w:sz w:val="22"/>
          <w:szCs w:val="22"/>
          <w:lang w:val="ro-RO"/>
        </w:rPr>
        <w:t>e</w:t>
      </w:r>
      <w:r w:rsidR="00370FB7" w:rsidRPr="00394CF5">
        <w:rPr>
          <w:rFonts w:ascii="Arial Narrow" w:eastAsia="Calibri" w:hAnsi="Arial Narrow" w:cs="Calibri"/>
          <w:color w:val="002060"/>
          <w:sz w:val="22"/>
          <w:szCs w:val="22"/>
          <w:lang w:val="ro-RO"/>
        </w:rPr>
        <w:t>spectării</w:t>
      </w:r>
      <w:r w:rsidR="00370FB7" w:rsidRPr="00394CF5">
        <w:rPr>
          <w:rFonts w:ascii="Arial Narrow" w:eastAsia="Calibri" w:hAnsi="Arial Narrow" w:cs="Calibri"/>
          <w:color w:val="002060"/>
          <w:spacing w:val="1"/>
          <w:sz w:val="22"/>
          <w:szCs w:val="22"/>
          <w:lang w:val="ro-RO"/>
        </w:rPr>
        <w:t xml:space="preserve"> </w:t>
      </w:r>
      <w:r w:rsidR="00370FB7" w:rsidRPr="00394CF5">
        <w:rPr>
          <w:rFonts w:ascii="Arial Narrow" w:eastAsia="Calibri" w:hAnsi="Arial Narrow" w:cs="Calibri"/>
          <w:color w:val="002060"/>
          <w:spacing w:val="-1"/>
          <w:sz w:val="22"/>
          <w:szCs w:val="22"/>
          <w:lang w:val="ro-RO"/>
        </w:rPr>
        <w:t>p</w:t>
      </w:r>
      <w:r w:rsidR="00370FB7" w:rsidRPr="00394CF5">
        <w:rPr>
          <w:rFonts w:ascii="Arial Narrow" w:eastAsia="Calibri" w:hAnsi="Arial Narrow" w:cs="Calibri"/>
          <w:color w:val="002060"/>
          <w:sz w:val="22"/>
          <w:szCs w:val="22"/>
          <w:lang w:val="ro-RO"/>
        </w:rPr>
        <w:t>ri</w:t>
      </w:r>
      <w:r w:rsidR="00370FB7" w:rsidRPr="00394CF5">
        <w:rPr>
          <w:rFonts w:ascii="Arial Narrow" w:eastAsia="Calibri" w:hAnsi="Arial Narrow" w:cs="Calibri"/>
          <w:color w:val="002060"/>
          <w:spacing w:val="-1"/>
          <w:sz w:val="22"/>
          <w:szCs w:val="22"/>
          <w:lang w:val="ro-RO"/>
        </w:rPr>
        <w:t>n</w:t>
      </w:r>
      <w:r w:rsidR="00370FB7" w:rsidRPr="00394CF5">
        <w:rPr>
          <w:rFonts w:ascii="Arial Narrow" w:eastAsia="Calibri" w:hAnsi="Arial Narrow" w:cs="Calibri"/>
          <w:color w:val="002060"/>
          <w:sz w:val="22"/>
          <w:szCs w:val="22"/>
          <w:lang w:val="ro-RO"/>
        </w:rPr>
        <w:t>ci</w:t>
      </w:r>
      <w:r w:rsidR="00370FB7" w:rsidRPr="00394CF5">
        <w:rPr>
          <w:rFonts w:ascii="Arial Narrow" w:eastAsia="Calibri" w:hAnsi="Arial Narrow" w:cs="Calibri"/>
          <w:color w:val="002060"/>
          <w:spacing w:val="-1"/>
          <w:sz w:val="22"/>
          <w:szCs w:val="22"/>
          <w:lang w:val="ro-RO"/>
        </w:rPr>
        <w:t>p</w:t>
      </w:r>
      <w:r w:rsidR="00370FB7" w:rsidRPr="00394CF5">
        <w:rPr>
          <w:rFonts w:ascii="Arial Narrow" w:eastAsia="Calibri" w:hAnsi="Arial Narrow" w:cs="Calibri"/>
          <w:color w:val="002060"/>
          <w:sz w:val="22"/>
          <w:szCs w:val="22"/>
          <w:lang w:val="ro-RO"/>
        </w:rPr>
        <w:t>i</w:t>
      </w:r>
      <w:r w:rsidR="00370FB7" w:rsidRPr="00394CF5">
        <w:rPr>
          <w:rFonts w:ascii="Arial Narrow" w:eastAsia="Calibri" w:hAnsi="Arial Narrow" w:cs="Calibri"/>
          <w:color w:val="002060"/>
          <w:spacing w:val="-1"/>
          <w:sz w:val="22"/>
          <w:szCs w:val="22"/>
          <w:lang w:val="ro-RO"/>
        </w:rPr>
        <w:t>u</w:t>
      </w:r>
      <w:r w:rsidR="00370FB7" w:rsidRPr="00394CF5">
        <w:rPr>
          <w:rFonts w:ascii="Arial Narrow" w:eastAsia="Calibri" w:hAnsi="Arial Narrow" w:cs="Calibri"/>
          <w:color w:val="002060"/>
          <w:sz w:val="22"/>
          <w:szCs w:val="22"/>
          <w:lang w:val="ro-RO"/>
        </w:rPr>
        <w:t>l</w:t>
      </w:r>
      <w:r w:rsidR="00370FB7" w:rsidRPr="00394CF5">
        <w:rPr>
          <w:rFonts w:ascii="Arial Narrow" w:eastAsia="Calibri" w:hAnsi="Arial Narrow" w:cs="Calibri"/>
          <w:color w:val="002060"/>
          <w:spacing w:val="-1"/>
          <w:sz w:val="22"/>
          <w:szCs w:val="22"/>
          <w:lang w:val="ro-RO"/>
        </w:rPr>
        <w:t>u</w:t>
      </w:r>
      <w:r w:rsidR="00370FB7" w:rsidRPr="00394CF5">
        <w:rPr>
          <w:rFonts w:ascii="Arial Narrow" w:eastAsia="Calibri" w:hAnsi="Arial Narrow" w:cs="Calibri"/>
          <w:color w:val="002060"/>
          <w:sz w:val="22"/>
          <w:szCs w:val="22"/>
          <w:lang w:val="ro-RO"/>
        </w:rPr>
        <w:t>i</w:t>
      </w:r>
      <w:r w:rsidR="00370FB7" w:rsidRPr="00394CF5">
        <w:rPr>
          <w:rFonts w:ascii="Arial Narrow" w:eastAsia="Calibri" w:hAnsi="Arial Narrow" w:cs="Calibri"/>
          <w:color w:val="002060"/>
          <w:spacing w:val="2"/>
          <w:sz w:val="22"/>
          <w:szCs w:val="22"/>
          <w:lang w:val="ro-RO"/>
        </w:rPr>
        <w:t xml:space="preserve"> </w:t>
      </w:r>
      <w:r w:rsidR="00370FB7" w:rsidRPr="00394CF5">
        <w:rPr>
          <w:rFonts w:ascii="Arial Narrow" w:eastAsia="Calibri" w:hAnsi="Arial Narrow" w:cs="Calibri"/>
          <w:color w:val="002060"/>
          <w:spacing w:val="1"/>
          <w:sz w:val="22"/>
          <w:szCs w:val="22"/>
          <w:lang w:val="ro-RO"/>
        </w:rPr>
        <w:t>D</w:t>
      </w:r>
      <w:r w:rsidR="00370FB7" w:rsidRPr="00394CF5">
        <w:rPr>
          <w:rFonts w:ascii="Arial Narrow" w:eastAsia="Calibri" w:hAnsi="Arial Narrow" w:cs="Calibri"/>
          <w:color w:val="002060"/>
          <w:spacing w:val="-1"/>
          <w:sz w:val="22"/>
          <w:szCs w:val="22"/>
          <w:lang w:val="ro-RO"/>
        </w:rPr>
        <w:t>N</w:t>
      </w:r>
      <w:r w:rsidR="00370FB7" w:rsidRPr="00394CF5">
        <w:rPr>
          <w:rFonts w:ascii="Arial Narrow" w:eastAsia="Calibri" w:hAnsi="Arial Narrow" w:cs="Calibri"/>
          <w:color w:val="002060"/>
          <w:sz w:val="22"/>
          <w:szCs w:val="22"/>
          <w:lang w:val="ro-RO"/>
        </w:rPr>
        <w:t>SH</w:t>
      </w:r>
      <w:r w:rsidR="00370FB7" w:rsidRPr="00394CF5">
        <w:rPr>
          <w:rFonts w:ascii="Arial Narrow" w:eastAsia="Calibri" w:hAnsi="Arial Narrow" w:cs="Calibri"/>
          <w:color w:val="002060"/>
          <w:spacing w:val="3"/>
          <w:sz w:val="22"/>
          <w:szCs w:val="22"/>
          <w:lang w:val="ro-RO"/>
        </w:rPr>
        <w:t xml:space="preserve"> </w:t>
      </w:r>
      <w:r w:rsidR="00370FB7" w:rsidRPr="00394CF5">
        <w:rPr>
          <w:rFonts w:ascii="Arial Narrow" w:eastAsia="Calibri" w:hAnsi="Arial Narrow" w:cs="Calibri"/>
          <w:color w:val="002060"/>
          <w:spacing w:val="-1"/>
          <w:sz w:val="22"/>
          <w:szCs w:val="22"/>
          <w:lang w:val="ro-RO"/>
        </w:rPr>
        <w:t>p</w:t>
      </w:r>
      <w:r w:rsidR="00370FB7" w:rsidRPr="00394CF5">
        <w:rPr>
          <w:rFonts w:ascii="Arial Narrow" w:eastAsia="Calibri" w:hAnsi="Arial Narrow" w:cs="Calibri"/>
          <w:color w:val="002060"/>
          <w:sz w:val="22"/>
          <w:szCs w:val="22"/>
          <w:lang w:val="ro-RO"/>
        </w:rPr>
        <w:t>entru</w:t>
      </w:r>
      <w:r w:rsidR="00370FB7" w:rsidRPr="00394CF5">
        <w:rPr>
          <w:rFonts w:ascii="Arial Narrow" w:eastAsia="Calibri" w:hAnsi="Arial Narrow" w:cs="Calibri"/>
          <w:color w:val="002060"/>
          <w:spacing w:val="1"/>
          <w:sz w:val="22"/>
          <w:szCs w:val="22"/>
          <w:lang w:val="ro-RO"/>
        </w:rPr>
        <w:t xml:space="preserve"> </w:t>
      </w:r>
      <w:r w:rsidR="00370FB7" w:rsidRPr="00394CF5">
        <w:rPr>
          <w:rFonts w:ascii="Arial Narrow" w:eastAsia="Calibri" w:hAnsi="Arial Narrow" w:cs="Calibri"/>
          <w:color w:val="002060"/>
          <w:spacing w:val="-1"/>
          <w:sz w:val="22"/>
          <w:szCs w:val="22"/>
          <w:lang w:val="ro-RO"/>
        </w:rPr>
        <w:t>p</w:t>
      </w:r>
      <w:r w:rsidR="00370FB7" w:rsidRPr="00394CF5">
        <w:rPr>
          <w:rFonts w:ascii="Arial Narrow" w:eastAsia="Calibri" w:hAnsi="Arial Narrow" w:cs="Calibri"/>
          <w:color w:val="002060"/>
          <w:sz w:val="22"/>
          <w:szCs w:val="22"/>
          <w:lang w:val="ro-RO"/>
        </w:rPr>
        <w:t>r</w:t>
      </w:r>
      <w:r w:rsidR="00370FB7" w:rsidRPr="00394CF5">
        <w:rPr>
          <w:rFonts w:ascii="Arial Narrow" w:eastAsia="Calibri" w:hAnsi="Arial Narrow" w:cs="Calibri"/>
          <w:color w:val="002060"/>
          <w:spacing w:val="1"/>
          <w:sz w:val="22"/>
          <w:szCs w:val="22"/>
          <w:lang w:val="ro-RO"/>
        </w:rPr>
        <w:t>o</w:t>
      </w:r>
      <w:r w:rsidR="00370FB7" w:rsidRPr="00394CF5">
        <w:rPr>
          <w:rFonts w:ascii="Arial Narrow" w:eastAsia="Calibri" w:hAnsi="Arial Narrow" w:cs="Calibri"/>
          <w:color w:val="002060"/>
          <w:sz w:val="22"/>
          <w:szCs w:val="22"/>
          <w:lang w:val="ro-RO"/>
        </w:rPr>
        <w:t>iec</w:t>
      </w:r>
      <w:r w:rsidR="00370FB7" w:rsidRPr="00394CF5">
        <w:rPr>
          <w:rFonts w:ascii="Arial Narrow" w:eastAsia="Calibri" w:hAnsi="Arial Narrow" w:cs="Calibri"/>
          <w:color w:val="002060"/>
          <w:spacing w:val="1"/>
          <w:sz w:val="22"/>
          <w:szCs w:val="22"/>
          <w:lang w:val="ro-RO"/>
        </w:rPr>
        <w:t>t</w:t>
      </w:r>
      <w:r w:rsidR="00370FB7" w:rsidRPr="00394CF5">
        <w:rPr>
          <w:rFonts w:ascii="Arial Narrow" w:eastAsia="Calibri" w:hAnsi="Arial Narrow" w:cs="Calibri"/>
          <w:color w:val="002060"/>
          <w:sz w:val="22"/>
          <w:szCs w:val="22"/>
          <w:lang w:val="ro-RO"/>
        </w:rPr>
        <w:t>ul</w:t>
      </w:r>
      <w:r w:rsidR="00370FB7" w:rsidRPr="00394CF5">
        <w:rPr>
          <w:rFonts w:ascii="Arial Narrow" w:eastAsia="Calibri" w:hAnsi="Arial Narrow" w:cs="Calibri"/>
          <w:color w:val="002060"/>
          <w:spacing w:val="2"/>
          <w:sz w:val="22"/>
          <w:szCs w:val="22"/>
          <w:lang w:val="ro-RO"/>
        </w:rPr>
        <w:t xml:space="preserve"> </w:t>
      </w:r>
      <w:r w:rsidR="00CC0648" w:rsidRPr="00394CF5">
        <w:rPr>
          <w:rFonts w:ascii="Arial Narrow" w:eastAsia="Calibri" w:hAnsi="Arial Narrow" w:cs="Calibri"/>
          <w:i/>
          <w:iCs/>
          <w:color w:val="002060"/>
          <w:sz w:val="22"/>
          <w:szCs w:val="22"/>
          <w:highlight w:val="lightGray"/>
          <w:lang w:val="ro-RO"/>
        </w:rPr>
        <w:t>[titlul proiectului]</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x</w:t>
      </w:r>
      <w:r w:rsidRPr="00394CF5">
        <w:rPr>
          <w:rFonts w:ascii="Arial Narrow" w:eastAsia="Calibri" w:hAnsi="Arial Narrow" w:cs="Calibri"/>
          <w:color w:val="002060"/>
          <w:sz w:val="22"/>
          <w:szCs w:val="22"/>
          <w:lang w:val="ro-RO"/>
        </w:rPr>
        <w:t>a la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rez</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3"/>
          <w:sz w:val="22"/>
          <w:szCs w:val="22"/>
          <w:lang w:val="ro-RO"/>
        </w:rPr>
        <w:t xml:space="preserve"> </w:t>
      </w:r>
      <w:r w:rsidR="00CC0648" w:rsidRPr="00394CF5">
        <w:rPr>
          <w:rFonts w:ascii="Arial Narrow" w:eastAsia="Calibri" w:hAnsi="Arial Narrow" w:cs="Calibri"/>
          <w:color w:val="002060"/>
          <w:spacing w:val="-1"/>
          <w:sz w:val="22"/>
          <w:szCs w:val="22"/>
          <w:lang w:val="ro-RO"/>
        </w:rPr>
        <w:t>d</w:t>
      </w:r>
      <w:r w:rsidR="00CC0648" w:rsidRPr="00394CF5">
        <w:rPr>
          <w:rFonts w:ascii="Arial Narrow" w:eastAsia="Calibri" w:hAnsi="Arial Narrow" w:cs="Calibri"/>
          <w:color w:val="002060"/>
          <w:sz w:val="22"/>
          <w:szCs w:val="22"/>
          <w:lang w:val="ro-RO"/>
        </w:rPr>
        <w:t>eclaraț</w:t>
      </w:r>
      <w:r w:rsidR="00CC0648" w:rsidRPr="00394CF5">
        <w:rPr>
          <w:rFonts w:ascii="Arial Narrow" w:eastAsia="Calibri" w:hAnsi="Arial Narrow" w:cs="Calibri"/>
          <w:color w:val="002060"/>
          <w:spacing w:val="-3"/>
          <w:sz w:val="22"/>
          <w:szCs w:val="22"/>
          <w:lang w:val="ro-RO"/>
        </w:rPr>
        <w:t>i</w:t>
      </w:r>
      <w:r w:rsidR="00CC0648"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s</w:t>
      </w:r>
      <w:r w:rsidRPr="00394CF5">
        <w:rPr>
          <w:rFonts w:ascii="Arial Narrow" w:eastAsia="Calibri" w:hAnsi="Arial Narrow" w:cs="Calibri"/>
          <w:color w:val="002060"/>
          <w:sz w:val="22"/>
          <w:szCs w:val="22"/>
          <w:lang w:val="ro-RO"/>
        </w:rPr>
        <w:t>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eali</w:t>
      </w:r>
      <w:r w:rsidRPr="00394CF5">
        <w:rPr>
          <w:rFonts w:ascii="Arial Narrow" w:eastAsia="Calibri" w:hAnsi="Arial Narrow" w:cs="Calibri"/>
          <w:color w:val="002060"/>
          <w:spacing w:val="-1"/>
          <w:sz w:val="22"/>
          <w:szCs w:val="22"/>
          <w:lang w:val="ro-RO"/>
        </w:rPr>
        <w:t>z</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ă</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pacing w:val="-3"/>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ita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5"/>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3"/>
          <w:sz w:val="22"/>
          <w:szCs w:val="22"/>
          <w:lang w:val="ro-RO"/>
        </w:rPr>
        <w:t>o</w:t>
      </w:r>
      <w:r w:rsidRPr="00394CF5">
        <w:rPr>
          <w:rFonts w:ascii="Arial Narrow" w:eastAsia="Calibri" w:hAnsi="Arial Narrow" w:cs="Calibri"/>
          <w:i/>
          <w:color w:val="002060"/>
          <w:sz w:val="22"/>
          <w:szCs w:val="22"/>
          <w:lang w:val="ro-RO"/>
        </w:rPr>
        <w:t>m</w:t>
      </w:r>
      <w:r w:rsidRPr="00394CF5">
        <w:rPr>
          <w:rFonts w:ascii="Arial Narrow" w:eastAsia="Calibri" w:hAnsi="Arial Narrow" w:cs="Calibri"/>
          <w:i/>
          <w:color w:val="002060"/>
          <w:spacing w:val="-3"/>
          <w:sz w:val="22"/>
          <w:szCs w:val="22"/>
          <w:lang w:val="ro-RO"/>
        </w:rPr>
        <w:t>u</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Comisiei -</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Or</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ent</w:t>
      </w:r>
      <w:r w:rsidRPr="00394CF5">
        <w:rPr>
          <w:rFonts w:ascii="Arial Narrow" w:eastAsia="Calibri" w:hAnsi="Arial Narrow" w:cs="Calibri"/>
          <w:i/>
          <w:color w:val="002060"/>
          <w:spacing w:val="-1"/>
          <w:sz w:val="22"/>
          <w:szCs w:val="22"/>
          <w:lang w:val="ro-RO"/>
        </w:rPr>
        <w: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 teh</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ap</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3"/>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ip</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z w:val="22"/>
          <w:szCs w:val="22"/>
          <w:lang w:val="ro-RO"/>
        </w:rPr>
        <w:t>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u</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3"/>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eju</w:t>
      </w:r>
      <w:r w:rsidRPr="00394CF5">
        <w:rPr>
          <w:rFonts w:ascii="Arial Narrow" w:eastAsia="Calibri" w:hAnsi="Arial Narrow" w:cs="Calibri"/>
          <w:i/>
          <w:color w:val="002060"/>
          <w:spacing w:val="-4"/>
          <w:sz w:val="22"/>
          <w:szCs w:val="22"/>
          <w:lang w:val="ro-RO"/>
        </w:rPr>
        <w:t>d</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ia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în</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mod</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s</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mni</w:t>
      </w:r>
      <w:r w:rsidRPr="00394CF5">
        <w:rPr>
          <w:rFonts w:ascii="Arial Narrow" w:eastAsia="Calibri" w:hAnsi="Arial Narrow" w:cs="Calibri"/>
          <w:i/>
          <w:color w:val="002060"/>
          <w:spacing w:val="3"/>
          <w:sz w:val="22"/>
          <w:szCs w:val="22"/>
          <w:lang w:val="ro-RO"/>
        </w:rPr>
        <w:t>f</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ca</w:t>
      </w:r>
      <w:r w:rsidRPr="00394CF5">
        <w:rPr>
          <w:rFonts w:ascii="Arial Narrow" w:eastAsia="Calibri" w:hAnsi="Arial Narrow" w:cs="Calibri"/>
          <w:i/>
          <w:color w:val="002060"/>
          <w:sz w:val="22"/>
          <w:szCs w:val="22"/>
          <w:lang w:val="ro-RO"/>
        </w:rPr>
        <w:t>tiv”</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pacing w:val="-3"/>
          <w:sz w:val="22"/>
          <w:szCs w:val="22"/>
          <w:lang w:val="ro-RO"/>
        </w:rPr>
        <w:t>î</w:t>
      </w:r>
      <w:r w:rsidRPr="00394CF5">
        <w:rPr>
          <w:rFonts w:ascii="Arial Narrow" w:eastAsia="Calibri" w:hAnsi="Arial Narrow" w:cs="Calibri"/>
          <w:i/>
          <w:color w:val="002060"/>
          <w:sz w:val="22"/>
          <w:szCs w:val="22"/>
          <w:lang w:val="ro-RO"/>
        </w:rPr>
        <w:t>n</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te</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 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 xml:space="preserve">i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ec</w:t>
      </w:r>
      <w:r w:rsidRPr="00394CF5">
        <w:rPr>
          <w:rFonts w:ascii="Arial Narrow" w:eastAsia="Calibri" w:hAnsi="Arial Narrow" w:cs="Calibri"/>
          <w:i/>
          <w:color w:val="002060"/>
          <w:spacing w:val="-1"/>
          <w:sz w:val="22"/>
          <w:szCs w:val="22"/>
          <w:lang w:val="ro-RO"/>
        </w:rPr>
        <w:t>an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2"/>
          <w:sz w:val="22"/>
          <w:szCs w:val="22"/>
          <w:lang w:val="ro-RO"/>
        </w:rPr>
        <w:t>s</w:t>
      </w:r>
      <w:r w:rsidRPr="00394CF5">
        <w:rPr>
          <w:rFonts w:ascii="Arial Narrow" w:eastAsia="Calibri" w:hAnsi="Arial Narrow" w:cs="Calibri"/>
          <w:i/>
          <w:color w:val="002060"/>
          <w:sz w:val="22"/>
          <w:szCs w:val="22"/>
          <w:lang w:val="ro-RO"/>
        </w:rPr>
        <w:t>mul</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 xml:space="preserve">e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d</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es</w:t>
      </w:r>
      <w:r w:rsidRPr="00394CF5">
        <w:rPr>
          <w:rFonts w:ascii="Arial Narrow" w:eastAsia="Calibri" w:hAnsi="Arial Narrow" w:cs="Calibri"/>
          <w:i/>
          <w:color w:val="002060"/>
          <w:spacing w:val="-2"/>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 xml:space="preserve">și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z</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z w:val="22"/>
          <w:szCs w:val="22"/>
          <w:lang w:val="ro-RO"/>
        </w:rPr>
        <w:t>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ță (</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2</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z w:val="22"/>
          <w:szCs w:val="22"/>
          <w:lang w:val="ro-RO"/>
        </w:rPr>
        <w:t xml:space="preserve">/C </w:t>
      </w:r>
      <w:r w:rsidRPr="00394CF5">
        <w:rPr>
          <w:rFonts w:ascii="Arial Narrow" w:eastAsia="Calibri" w:hAnsi="Arial Narrow" w:cs="Calibri"/>
          <w:i/>
          <w:color w:val="002060"/>
          <w:spacing w:val="1"/>
          <w:sz w:val="22"/>
          <w:szCs w:val="22"/>
          <w:lang w:val="ro-RO"/>
        </w:rPr>
        <w:t>5</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8"/>
          <w:sz w:val="22"/>
          <w:szCs w:val="22"/>
          <w:lang w:val="ro-RO"/>
        </w:rPr>
        <w:t xml:space="preserve"> </w:t>
      </w:r>
      <w:r w:rsidRPr="00394CF5">
        <w:rPr>
          <w:rFonts w:ascii="Arial Narrow" w:eastAsia="Calibri" w:hAnsi="Arial Narrow" w:cs="Calibri"/>
          <w:color w:val="002060"/>
          <w:sz w:val="22"/>
          <w:szCs w:val="22"/>
          <w:lang w:val="ro-RO"/>
        </w:rPr>
        <w:t xml:space="preserve">și </w:t>
      </w:r>
      <w:r w:rsidRPr="00394CF5">
        <w:rPr>
          <w:rFonts w:ascii="Arial Narrow" w:eastAsia="Calibri" w:hAnsi="Arial Narrow" w:cs="Calibri"/>
          <w:i/>
          <w:color w:val="002060"/>
          <w:sz w:val="22"/>
          <w:szCs w:val="22"/>
          <w:lang w:val="ro-RO"/>
        </w:rPr>
        <w:t>cu</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 xml:space="preserve">mentul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ele</w:t>
      </w:r>
      <w:r w:rsidRPr="00394CF5">
        <w:rPr>
          <w:rFonts w:ascii="Arial Narrow" w:eastAsia="Calibri" w:hAnsi="Arial Narrow" w:cs="Calibri"/>
          <w:i/>
          <w:color w:val="002060"/>
          <w:spacing w:val="-1"/>
          <w:sz w:val="22"/>
          <w:szCs w:val="22"/>
          <w:lang w:val="ro-RO"/>
        </w:rPr>
        <w:t>ga</w:t>
      </w:r>
      <w:r w:rsidRPr="00394CF5">
        <w:rPr>
          <w:rFonts w:ascii="Arial Narrow" w:eastAsia="Calibri" w:hAnsi="Arial Narrow" w:cs="Calibri"/>
          <w:i/>
          <w:color w:val="002060"/>
          <w:sz w:val="22"/>
          <w:szCs w:val="22"/>
          <w:lang w:val="ro-RO"/>
        </w:rPr>
        <w:t>t</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(U</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Com</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siei</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[C (</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1</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2"/>
          <w:sz w:val="22"/>
          <w:szCs w:val="22"/>
          <w:lang w:val="ro-RO"/>
        </w:rPr>
        <w:t>2</w:t>
      </w:r>
      <w:r w:rsidRPr="00394CF5">
        <w:rPr>
          <w:rFonts w:ascii="Arial Narrow" w:eastAsia="Calibri" w:hAnsi="Arial Narrow" w:cs="Calibri"/>
          <w:i/>
          <w:color w:val="002060"/>
          <w:spacing w:val="1"/>
          <w:sz w:val="22"/>
          <w:szCs w:val="22"/>
          <w:lang w:val="ro-RO"/>
        </w:rPr>
        <w:t>8</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pacing w:val="1"/>
          <w:sz w:val="22"/>
          <w:szCs w:val="22"/>
          <w:lang w:val="ro-RO"/>
        </w:rPr>
        <w:t>3</w:t>
      </w:r>
      <w:r w:rsidRPr="00394CF5">
        <w:rPr>
          <w:rFonts w:ascii="Arial Narrow" w:eastAsia="Calibri" w:hAnsi="Arial Narrow" w:cs="Calibri"/>
          <w:i/>
          <w:color w:val="002060"/>
          <w:sz w:val="22"/>
          <w:szCs w:val="22"/>
          <w:lang w:val="ro-RO"/>
        </w:rPr>
        <w:t>], în</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te</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i privi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ta</w:t>
      </w:r>
      <w:r w:rsidRPr="00394CF5">
        <w:rPr>
          <w:rFonts w:ascii="Arial Narrow" w:eastAsia="Calibri" w:hAnsi="Arial Narrow" w:cs="Calibri"/>
          <w:i/>
          <w:color w:val="002060"/>
          <w:spacing w:val="-2"/>
          <w:sz w:val="22"/>
          <w:szCs w:val="22"/>
          <w:lang w:val="ro-RO"/>
        </w:rPr>
        <w:t>x</w:t>
      </w:r>
      <w:r w:rsidRPr="00394CF5">
        <w:rPr>
          <w:rFonts w:ascii="Arial Narrow" w:eastAsia="Calibri" w:hAnsi="Arial Narrow" w:cs="Calibri"/>
          <w:i/>
          <w:color w:val="002060"/>
          <w:sz w:val="22"/>
          <w:szCs w:val="22"/>
          <w:lang w:val="ro-RO"/>
        </w:rPr>
        <w:t>o</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omia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z w:val="22"/>
          <w:szCs w:val="22"/>
          <w:lang w:val="ro-RO"/>
        </w:rPr>
        <w:t>UE)</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2</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pacing w:val="1"/>
          <w:sz w:val="22"/>
          <w:szCs w:val="22"/>
          <w:lang w:val="ro-RO"/>
        </w:rPr>
        <w:t>8</w:t>
      </w:r>
      <w:r w:rsidRPr="00394CF5">
        <w:rPr>
          <w:rFonts w:ascii="Arial Narrow" w:eastAsia="Calibri" w:hAnsi="Arial Narrow" w:cs="Calibri"/>
          <w:i/>
          <w:color w:val="002060"/>
          <w:spacing w:val="-2"/>
          <w:sz w:val="22"/>
          <w:szCs w:val="22"/>
          <w:lang w:val="ro-RO"/>
        </w:rPr>
        <w:t>5</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z w:val="22"/>
          <w:szCs w:val="22"/>
          <w:lang w:val="ro-RO"/>
        </w:rPr>
        <w:t>).</w:t>
      </w:r>
      <w:bookmarkEnd w:id="1"/>
    </w:p>
    <w:p w14:paraId="04F08C0D" w14:textId="77777777" w:rsidR="009A0E20" w:rsidRPr="00394CF5" w:rsidRDefault="009A0E20" w:rsidP="009A0E20">
      <w:pPr>
        <w:ind w:left="360" w:right="770"/>
        <w:jc w:val="both"/>
        <w:rPr>
          <w:rFonts w:ascii="Arial Narrow" w:hAnsi="Arial Narrow"/>
          <w:color w:val="002060"/>
          <w:sz w:val="22"/>
          <w:szCs w:val="22"/>
          <w:lang w:val="ro-RO"/>
        </w:rPr>
      </w:pPr>
      <w:r w:rsidRPr="00394CF5">
        <w:rPr>
          <w:rFonts w:ascii="Arial Narrow" w:hAnsi="Arial Narrow"/>
          <w:color w:val="002060"/>
          <w:sz w:val="22"/>
          <w:szCs w:val="22"/>
          <w:lang w:val="ro-RO"/>
        </w:rPr>
        <w:t>Observații: .............................................................................................................................................................</w:t>
      </w:r>
    </w:p>
    <w:p w14:paraId="4ECB9C7A" w14:textId="77777777" w:rsidR="00BC0B0D" w:rsidRPr="00394CF5" w:rsidRDefault="00BC0B0D" w:rsidP="005C4F22">
      <w:pPr>
        <w:ind w:left="0" w:right="770"/>
        <w:jc w:val="both"/>
        <w:rPr>
          <w:rFonts w:ascii="Arial Narrow" w:hAnsi="Arial Narrow"/>
          <w:color w:val="002060"/>
          <w:sz w:val="22"/>
          <w:szCs w:val="22"/>
          <w:lang w:val="ro-RO"/>
        </w:rPr>
      </w:pPr>
    </w:p>
    <w:p w14:paraId="743EC10B" w14:textId="42CF84AC" w:rsidR="00BC0B0D" w:rsidRPr="00394C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394CF5">
        <w:rPr>
          <w:rFonts w:ascii="Arial Narrow" w:eastAsia="Calibri" w:hAnsi="Arial Narrow" w:cs="Calibri"/>
          <w:color w:val="002060"/>
          <w:spacing w:val="-1"/>
          <w:sz w:val="22"/>
          <w:szCs w:val="22"/>
          <w:lang w:val="ro-RO"/>
        </w:rPr>
        <w:t>Au</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area</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in</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x</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la</w:t>
      </w:r>
      <w:r w:rsidRPr="00394CF5">
        <w:rPr>
          <w:rFonts w:ascii="Arial Narrow" w:eastAsia="Calibri" w:hAnsi="Arial Narrow" w:cs="Calibri"/>
          <w:color w:val="002060"/>
          <w:spacing w:val="-5"/>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reze</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6"/>
          <w:sz w:val="22"/>
          <w:szCs w:val="22"/>
          <w:lang w:val="ro-RO"/>
        </w:rPr>
        <w:t xml:space="preserve"> </w:t>
      </w:r>
      <w:r w:rsidR="00CC0648" w:rsidRPr="00394CF5">
        <w:rPr>
          <w:rFonts w:ascii="Arial Narrow" w:eastAsia="Calibri" w:hAnsi="Arial Narrow" w:cs="Calibri"/>
          <w:color w:val="002060"/>
          <w:spacing w:val="-1"/>
          <w:sz w:val="22"/>
          <w:szCs w:val="22"/>
          <w:lang w:val="ro-RO"/>
        </w:rPr>
        <w:t>d</w:t>
      </w:r>
      <w:r w:rsidR="00CC0648" w:rsidRPr="00394CF5">
        <w:rPr>
          <w:rFonts w:ascii="Arial Narrow" w:eastAsia="Calibri" w:hAnsi="Arial Narrow" w:cs="Calibri"/>
          <w:color w:val="002060"/>
          <w:sz w:val="22"/>
          <w:szCs w:val="22"/>
          <w:lang w:val="ro-RO"/>
        </w:rPr>
        <w:t>eclarație</w:t>
      </w:r>
      <w:r w:rsidRPr="00394CF5">
        <w:rPr>
          <w:rFonts w:ascii="Arial Narrow" w:eastAsia="Calibri" w:hAnsi="Arial Narrow" w:cs="Calibri"/>
          <w:color w:val="002060"/>
          <w:spacing w:val="-4"/>
          <w:sz w:val="22"/>
          <w:szCs w:val="22"/>
          <w:lang w:val="ro-RO"/>
        </w:rPr>
        <w:t xml:space="preserve"> </w:t>
      </w:r>
      <w:r w:rsidR="00370FB7" w:rsidRPr="00394CF5">
        <w:rPr>
          <w:rFonts w:ascii="Arial Narrow" w:eastAsia="Calibri" w:hAnsi="Arial Narrow" w:cs="Calibri"/>
          <w:color w:val="002060"/>
          <w:spacing w:val="-3"/>
          <w:sz w:val="22"/>
          <w:szCs w:val="22"/>
          <w:lang w:val="ro-RO"/>
        </w:rPr>
        <w:t>p</w:t>
      </w:r>
      <w:r w:rsidR="00370FB7" w:rsidRPr="00394CF5">
        <w:rPr>
          <w:rFonts w:ascii="Arial Narrow" w:eastAsia="Calibri" w:hAnsi="Arial Narrow" w:cs="Calibri"/>
          <w:color w:val="002060"/>
          <w:sz w:val="22"/>
          <w:szCs w:val="22"/>
          <w:lang w:val="ro-RO"/>
        </w:rPr>
        <w:t>en</w:t>
      </w:r>
      <w:r w:rsidR="00370FB7" w:rsidRPr="00394CF5">
        <w:rPr>
          <w:rFonts w:ascii="Arial Narrow" w:eastAsia="Calibri" w:hAnsi="Arial Narrow" w:cs="Calibri"/>
          <w:color w:val="002060"/>
          <w:spacing w:val="-2"/>
          <w:sz w:val="22"/>
          <w:szCs w:val="22"/>
          <w:lang w:val="ro-RO"/>
        </w:rPr>
        <w:t>t</w:t>
      </w:r>
      <w:r w:rsidR="00370FB7" w:rsidRPr="00394CF5">
        <w:rPr>
          <w:rFonts w:ascii="Arial Narrow" w:eastAsia="Calibri" w:hAnsi="Arial Narrow" w:cs="Calibri"/>
          <w:color w:val="002060"/>
          <w:sz w:val="22"/>
          <w:szCs w:val="22"/>
          <w:lang w:val="ro-RO"/>
        </w:rPr>
        <w:t>ru</w:t>
      </w:r>
      <w:r w:rsidR="00370FB7" w:rsidRPr="00394CF5">
        <w:rPr>
          <w:rFonts w:ascii="Arial Narrow" w:eastAsia="Calibri" w:hAnsi="Arial Narrow" w:cs="Calibri"/>
          <w:color w:val="002060"/>
          <w:spacing w:val="-3"/>
          <w:sz w:val="22"/>
          <w:szCs w:val="22"/>
          <w:lang w:val="ro-RO"/>
        </w:rPr>
        <w:t xml:space="preserve"> </w:t>
      </w:r>
      <w:r w:rsidR="00370FB7" w:rsidRPr="00394CF5">
        <w:rPr>
          <w:rFonts w:ascii="Arial Narrow" w:eastAsia="Calibri" w:hAnsi="Arial Narrow" w:cs="Calibri"/>
          <w:color w:val="002060"/>
          <w:spacing w:val="-1"/>
          <w:sz w:val="22"/>
          <w:szCs w:val="22"/>
          <w:lang w:val="ro-RO"/>
        </w:rPr>
        <w:t>p</w:t>
      </w:r>
      <w:r w:rsidR="00370FB7" w:rsidRPr="00394CF5">
        <w:rPr>
          <w:rFonts w:ascii="Arial Narrow" w:eastAsia="Calibri" w:hAnsi="Arial Narrow" w:cs="Calibri"/>
          <w:color w:val="002060"/>
          <w:sz w:val="22"/>
          <w:szCs w:val="22"/>
          <w:lang w:val="ro-RO"/>
        </w:rPr>
        <w:t>r</w:t>
      </w:r>
      <w:r w:rsidR="00370FB7" w:rsidRPr="00394CF5">
        <w:rPr>
          <w:rFonts w:ascii="Arial Narrow" w:eastAsia="Calibri" w:hAnsi="Arial Narrow" w:cs="Calibri"/>
          <w:color w:val="002060"/>
          <w:spacing w:val="1"/>
          <w:sz w:val="22"/>
          <w:szCs w:val="22"/>
          <w:lang w:val="ro-RO"/>
        </w:rPr>
        <w:t>o</w:t>
      </w:r>
      <w:r w:rsidR="00370FB7" w:rsidRPr="00394CF5">
        <w:rPr>
          <w:rFonts w:ascii="Arial Narrow" w:eastAsia="Calibri" w:hAnsi="Arial Narrow" w:cs="Calibri"/>
          <w:color w:val="002060"/>
          <w:sz w:val="22"/>
          <w:szCs w:val="22"/>
          <w:lang w:val="ro-RO"/>
        </w:rPr>
        <w:t>i</w:t>
      </w:r>
      <w:r w:rsidR="00370FB7" w:rsidRPr="00394CF5">
        <w:rPr>
          <w:rFonts w:ascii="Arial Narrow" w:eastAsia="Calibri" w:hAnsi="Arial Narrow" w:cs="Calibri"/>
          <w:color w:val="002060"/>
          <w:spacing w:val="-2"/>
          <w:sz w:val="22"/>
          <w:szCs w:val="22"/>
          <w:lang w:val="ro-RO"/>
        </w:rPr>
        <w:t>e</w:t>
      </w:r>
      <w:r w:rsidR="00370FB7" w:rsidRPr="00394CF5">
        <w:rPr>
          <w:rFonts w:ascii="Arial Narrow" w:eastAsia="Calibri" w:hAnsi="Arial Narrow" w:cs="Calibri"/>
          <w:color w:val="002060"/>
          <w:sz w:val="22"/>
          <w:szCs w:val="22"/>
          <w:lang w:val="ro-RO"/>
        </w:rPr>
        <w:t>c</w:t>
      </w:r>
      <w:r w:rsidR="00370FB7" w:rsidRPr="00394CF5">
        <w:rPr>
          <w:rFonts w:ascii="Arial Narrow" w:eastAsia="Calibri" w:hAnsi="Arial Narrow" w:cs="Calibri"/>
          <w:color w:val="002060"/>
          <w:spacing w:val="2"/>
          <w:sz w:val="22"/>
          <w:szCs w:val="22"/>
          <w:lang w:val="ro-RO"/>
        </w:rPr>
        <w:t>t</w:t>
      </w:r>
      <w:r w:rsidR="00370FB7" w:rsidRPr="00394CF5">
        <w:rPr>
          <w:rFonts w:ascii="Arial Narrow" w:eastAsia="Calibri" w:hAnsi="Arial Narrow" w:cs="Calibri"/>
          <w:color w:val="002060"/>
          <w:spacing w:val="-1"/>
          <w:sz w:val="22"/>
          <w:szCs w:val="22"/>
          <w:lang w:val="ro-RO"/>
        </w:rPr>
        <w:t>u</w:t>
      </w:r>
      <w:r w:rsidR="00370FB7" w:rsidRPr="00394CF5">
        <w:rPr>
          <w:rFonts w:ascii="Arial Narrow" w:eastAsia="Calibri" w:hAnsi="Arial Narrow" w:cs="Calibri"/>
          <w:color w:val="002060"/>
          <w:sz w:val="22"/>
          <w:szCs w:val="22"/>
          <w:lang w:val="ro-RO"/>
        </w:rPr>
        <w:t>l</w:t>
      </w:r>
      <w:r w:rsidR="00370FB7" w:rsidRPr="00394CF5">
        <w:rPr>
          <w:rFonts w:ascii="Arial Narrow" w:eastAsia="Calibri" w:hAnsi="Arial Narrow" w:cs="Calibri"/>
          <w:color w:val="002060"/>
          <w:spacing w:val="-5"/>
          <w:sz w:val="22"/>
          <w:szCs w:val="22"/>
          <w:lang w:val="ro-RO"/>
        </w:rPr>
        <w:t xml:space="preserve"> </w:t>
      </w:r>
      <w:r w:rsidR="00370FB7" w:rsidRPr="00394CF5">
        <w:rPr>
          <w:rFonts w:ascii="Arial Narrow" w:eastAsia="Calibri" w:hAnsi="Arial Narrow" w:cs="Calibri"/>
          <w:i/>
          <w:iCs/>
          <w:color w:val="002060"/>
          <w:sz w:val="22"/>
          <w:szCs w:val="22"/>
          <w:lang w:val="ro-RO"/>
        </w:rPr>
        <w:t>[titlul proiectului]</w:t>
      </w:r>
      <w:r w:rsidR="00370FB7"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nd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ate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 xml:space="preserve">și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1"/>
          <w:sz w:val="22"/>
          <w:szCs w:val="22"/>
          <w:lang w:val="ro-RO"/>
        </w:rPr>
        <w:t>n</w:t>
      </w:r>
      <w:r w:rsidR="00CC0648" w:rsidRPr="00394CF5">
        <w:rPr>
          <w:rFonts w:ascii="Arial Narrow" w:eastAsia="Calibri" w:hAnsi="Arial Narrow" w:cs="Calibri"/>
          <w:color w:val="002060"/>
          <w:sz w:val="22"/>
          <w:szCs w:val="22"/>
          <w:lang w:val="ro-RO"/>
        </w:rPr>
        <w:t>f</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z w:val="22"/>
          <w:szCs w:val="22"/>
          <w:lang w:val="ro-RO"/>
        </w:rPr>
        <w:t>r</w:t>
      </w:r>
      <w:r w:rsidR="00CC0648" w:rsidRPr="00394CF5">
        <w:rPr>
          <w:rFonts w:ascii="Arial Narrow" w:eastAsia="Calibri" w:hAnsi="Arial Narrow" w:cs="Calibri"/>
          <w:color w:val="002060"/>
          <w:spacing w:val="1"/>
          <w:sz w:val="22"/>
          <w:szCs w:val="22"/>
          <w:lang w:val="ro-RO"/>
        </w:rPr>
        <w:t>m</w:t>
      </w:r>
      <w:r w:rsidR="00CC0648" w:rsidRPr="00394CF5">
        <w:rPr>
          <w:rFonts w:ascii="Arial Narrow" w:eastAsia="Calibri" w:hAnsi="Arial Narrow" w:cs="Calibri"/>
          <w:color w:val="002060"/>
          <w:spacing w:val="-3"/>
          <w:sz w:val="22"/>
          <w:szCs w:val="22"/>
          <w:lang w:val="ro-RO"/>
        </w:rPr>
        <w:t>a</w:t>
      </w:r>
      <w:r w:rsidR="00CC0648" w:rsidRPr="00394CF5">
        <w:rPr>
          <w:rFonts w:ascii="Arial Narrow" w:eastAsia="Calibri" w:hAnsi="Arial Narrow" w:cs="Calibri"/>
          <w:color w:val="002060"/>
          <w:sz w:val="22"/>
          <w:szCs w:val="22"/>
          <w:lang w:val="ro-RO"/>
        </w:rPr>
        <w:t>ții</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ct</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eale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 xml:space="preserve">cu </w:t>
      </w:r>
      <w:r w:rsidR="00CC0648" w:rsidRPr="00394CF5">
        <w:rPr>
          <w:rFonts w:ascii="Arial Narrow" w:eastAsia="Calibri" w:hAnsi="Arial Narrow" w:cs="Calibri"/>
          <w:color w:val="002060"/>
          <w:spacing w:val="-1"/>
          <w:sz w:val="22"/>
          <w:szCs w:val="22"/>
          <w:lang w:val="ro-RO"/>
        </w:rPr>
        <w:t>do</w:t>
      </w:r>
      <w:r w:rsidR="00CC0648" w:rsidRPr="00394CF5">
        <w:rPr>
          <w:rFonts w:ascii="Arial Narrow" w:eastAsia="Calibri" w:hAnsi="Arial Narrow" w:cs="Calibri"/>
          <w:color w:val="002060"/>
          <w:sz w:val="22"/>
          <w:szCs w:val="22"/>
          <w:lang w:val="ro-RO"/>
        </w:rPr>
        <w:t>cu</w:t>
      </w:r>
      <w:r w:rsidR="00CC0648" w:rsidRPr="00394CF5">
        <w:rPr>
          <w:rFonts w:ascii="Arial Narrow" w:eastAsia="Calibri" w:hAnsi="Arial Narrow" w:cs="Calibri"/>
          <w:color w:val="002060"/>
          <w:spacing w:val="-2"/>
          <w:sz w:val="22"/>
          <w:szCs w:val="22"/>
          <w:lang w:val="ro-RO"/>
        </w:rPr>
        <w:t>m</w:t>
      </w:r>
      <w:r w:rsidR="00CC0648" w:rsidRPr="00394CF5">
        <w:rPr>
          <w:rFonts w:ascii="Arial Narrow" w:eastAsia="Calibri" w:hAnsi="Arial Narrow" w:cs="Calibri"/>
          <w:color w:val="002060"/>
          <w:sz w:val="22"/>
          <w:szCs w:val="22"/>
          <w:lang w:val="ro-RO"/>
        </w:rPr>
        <w:t>enta</w:t>
      </w:r>
      <w:r w:rsidR="00CC0648" w:rsidRPr="00394CF5">
        <w:rPr>
          <w:rFonts w:ascii="Arial Narrow" w:eastAsia="Calibri" w:hAnsi="Arial Narrow" w:cs="Calibri"/>
          <w:color w:val="002060"/>
          <w:spacing w:val="2"/>
          <w:sz w:val="22"/>
          <w:szCs w:val="22"/>
          <w:lang w:val="ro-RO"/>
        </w:rPr>
        <w:t>ț</w:t>
      </w:r>
      <w:r w:rsidR="00CC0648" w:rsidRPr="00394CF5">
        <w:rPr>
          <w:rFonts w:ascii="Arial Narrow" w:eastAsia="Calibri" w:hAnsi="Arial Narrow" w:cs="Calibri"/>
          <w:color w:val="002060"/>
          <w:sz w:val="22"/>
          <w:szCs w:val="22"/>
          <w:lang w:val="ro-RO"/>
        </w:rPr>
        <w:t>ia</w:t>
      </w:r>
      <w:r w:rsidRPr="00394CF5">
        <w:rPr>
          <w:rFonts w:ascii="Arial Narrow" w:eastAsia="Calibri" w:hAnsi="Arial Narrow" w:cs="Calibri"/>
          <w:color w:val="002060"/>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in</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fa</w:t>
      </w:r>
      <w:r w:rsidRPr="00394CF5">
        <w:rPr>
          <w:rFonts w:ascii="Arial Narrow" w:eastAsia="Calibri" w:hAnsi="Arial Narrow" w:cs="Calibri"/>
          <w:color w:val="002060"/>
          <w:spacing w:val="-1"/>
          <w:sz w:val="22"/>
          <w:szCs w:val="22"/>
          <w:lang w:val="ro-RO"/>
        </w:rPr>
        <w:t>z</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l</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3"/>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ctare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1"/>
          <w:sz w:val="22"/>
          <w:szCs w:val="22"/>
          <w:lang w:val="ro-RO"/>
        </w:rPr>
        <w:t>F/</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ALI,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 xml:space="preserve">Th,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3"/>
          <w:sz w:val="22"/>
          <w:szCs w:val="22"/>
          <w:lang w:val="ro-RO"/>
        </w:rPr>
        <w:t>C</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recum</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 xml:space="preserve">cu </w:t>
      </w:r>
      <w:r w:rsidRPr="00394CF5">
        <w:rPr>
          <w:rFonts w:ascii="Arial Narrow" w:eastAsia="Calibri" w:hAnsi="Arial Narrow" w:cs="Calibri"/>
          <w:color w:val="002060"/>
          <w:spacing w:val="1"/>
          <w:sz w:val="22"/>
          <w:szCs w:val="22"/>
          <w:lang w:val="ro-RO"/>
        </w:rPr>
        <w:t>mă</w:t>
      </w:r>
      <w:r w:rsidRPr="00394CF5">
        <w:rPr>
          <w:rFonts w:ascii="Arial Narrow" w:eastAsia="Calibri" w:hAnsi="Arial Narrow" w:cs="Calibri"/>
          <w:color w:val="002060"/>
          <w:sz w:val="22"/>
          <w:szCs w:val="22"/>
          <w:lang w:val="ro-RO"/>
        </w:rPr>
        <w:t>su</w:t>
      </w:r>
      <w:r w:rsidRPr="00394CF5">
        <w:rPr>
          <w:rFonts w:ascii="Arial Narrow" w:eastAsia="Calibri" w:hAnsi="Arial Narrow" w:cs="Calibri"/>
          <w:color w:val="002060"/>
          <w:spacing w:val="-1"/>
          <w:sz w:val="22"/>
          <w:szCs w:val="22"/>
          <w:lang w:val="ro-RO"/>
        </w:rPr>
        <w:t>r</w:t>
      </w:r>
      <w:r w:rsidRPr="00394CF5">
        <w:rPr>
          <w:rFonts w:ascii="Arial Narrow" w:eastAsia="Calibri" w:hAnsi="Arial Narrow" w:cs="Calibri"/>
          <w:color w:val="002060"/>
          <w:sz w:val="22"/>
          <w:szCs w:val="22"/>
          <w:lang w:val="ro-RO"/>
        </w:rPr>
        <w:t>ile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fi</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ate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er</w:t>
      </w:r>
      <w:r w:rsidRPr="00394CF5">
        <w:rPr>
          <w:rFonts w:ascii="Arial Narrow" w:eastAsia="Calibri" w:hAnsi="Arial Narrow" w:cs="Calibri"/>
          <w:color w:val="002060"/>
          <w:spacing w:val="-2"/>
          <w:sz w:val="22"/>
          <w:szCs w:val="22"/>
          <w:lang w:val="ro-RO"/>
        </w:rPr>
        <w:t>i</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enta</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w:t>
      </w:r>
      <w:r w:rsidR="00CC0648" w:rsidRPr="00394CF5">
        <w:rPr>
          <w:rFonts w:ascii="Arial Narrow" w:eastAsia="Calibri" w:hAnsi="Arial Narrow" w:cs="Calibri"/>
          <w:color w:val="002060"/>
          <w:sz w:val="22"/>
          <w:szCs w:val="22"/>
          <w:lang w:val="ro-RO"/>
        </w:rPr>
        <w:t>e</w:t>
      </w:r>
      <w:r w:rsidR="00CC0648" w:rsidRPr="00394CF5">
        <w:rPr>
          <w:rFonts w:ascii="Arial Narrow" w:eastAsia="Calibri" w:hAnsi="Arial Narrow" w:cs="Calibri"/>
          <w:color w:val="002060"/>
          <w:spacing w:val="1"/>
          <w:sz w:val="22"/>
          <w:szCs w:val="22"/>
          <w:lang w:val="ro-RO"/>
        </w:rPr>
        <w:t>x</w:t>
      </w:r>
      <w:r w:rsidR="00CC0648" w:rsidRPr="00394CF5">
        <w:rPr>
          <w:rFonts w:ascii="Arial Narrow" w:eastAsia="Calibri" w:hAnsi="Arial Narrow" w:cs="Calibri"/>
          <w:color w:val="002060"/>
          <w:spacing w:val="-2"/>
          <w:sz w:val="22"/>
          <w:szCs w:val="22"/>
          <w:lang w:val="ro-RO"/>
        </w:rPr>
        <w:t>e</w:t>
      </w:r>
      <w:r w:rsidR="00CC0648" w:rsidRPr="00394CF5">
        <w:rPr>
          <w:rFonts w:ascii="Arial Narrow" w:eastAsia="Calibri" w:hAnsi="Arial Narrow" w:cs="Calibri"/>
          <w:color w:val="002060"/>
          <w:sz w:val="22"/>
          <w:szCs w:val="22"/>
          <w:lang w:val="ro-RO"/>
        </w:rPr>
        <w:t>cuți</w:t>
      </w:r>
      <w:r w:rsidR="00CC0648"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op</w:t>
      </w:r>
      <w:r w:rsidRPr="00394CF5">
        <w:rPr>
          <w:rFonts w:ascii="Arial Narrow" w:eastAsia="Calibri" w:hAnsi="Arial Narrow" w:cs="Calibri"/>
          <w:color w:val="002060"/>
          <w:sz w:val="22"/>
          <w:szCs w:val="22"/>
          <w:lang w:val="ro-RO"/>
        </w:rPr>
        <w:t>erare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ere</w:t>
      </w:r>
      <w:r w:rsidRPr="00394CF5">
        <w:rPr>
          <w:rFonts w:ascii="Arial Narrow" w:eastAsia="Calibri" w:hAnsi="Arial Narrow" w:cs="Calibri"/>
          <w:color w:val="002060"/>
          <w:spacing w:val="5"/>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in</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z</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a aces</w:t>
      </w:r>
      <w:r w:rsidRPr="00394CF5">
        <w:rPr>
          <w:rFonts w:ascii="Arial Narrow" w:eastAsia="Calibri" w:hAnsi="Arial Narrow" w:cs="Calibri"/>
          <w:color w:val="002060"/>
          <w:spacing w:val="-1"/>
          <w:sz w:val="22"/>
          <w:szCs w:val="22"/>
          <w:lang w:val="ro-RO"/>
        </w:rPr>
        <w:t>t</w:t>
      </w:r>
      <w:r w:rsidRPr="00394CF5">
        <w:rPr>
          <w:rFonts w:ascii="Arial Narrow" w:eastAsia="Calibri" w:hAnsi="Arial Narrow" w:cs="Calibri"/>
          <w:color w:val="002060"/>
          <w:sz w:val="22"/>
          <w:szCs w:val="22"/>
          <w:lang w:val="ro-RO"/>
        </w:rPr>
        <w:t>eia.</w:t>
      </w:r>
    </w:p>
    <w:p w14:paraId="71A78579" w14:textId="77777777" w:rsidR="009A0E20" w:rsidRPr="00394CF5" w:rsidRDefault="009A0E20" w:rsidP="009A0E20">
      <w:pPr>
        <w:ind w:left="360" w:right="770"/>
        <w:jc w:val="both"/>
        <w:rPr>
          <w:rFonts w:ascii="Arial Narrow" w:hAnsi="Arial Narrow"/>
          <w:color w:val="002060"/>
          <w:sz w:val="22"/>
          <w:szCs w:val="22"/>
          <w:lang w:val="ro-RO"/>
        </w:rPr>
      </w:pPr>
      <w:r w:rsidRPr="00394CF5">
        <w:rPr>
          <w:rFonts w:ascii="Arial Narrow" w:hAnsi="Arial Narrow"/>
          <w:color w:val="002060"/>
          <w:sz w:val="22"/>
          <w:szCs w:val="22"/>
          <w:lang w:val="ro-RO"/>
        </w:rPr>
        <w:t>Observații: .............................................................................................................................................................</w:t>
      </w:r>
    </w:p>
    <w:p w14:paraId="2680C333" w14:textId="3C165A57" w:rsidR="00BC0B0D" w:rsidRPr="00394CF5" w:rsidRDefault="00BC0B0D" w:rsidP="005C4F22">
      <w:pPr>
        <w:ind w:left="0" w:right="770"/>
        <w:jc w:val="both"/>
        <w:rPr>
          <w:rFonts w:ascii="Arial Narrow" w:hAnsi="Arial Narrow"/>
          <w:color w:val="002060"/>
          <w:sz w:val="22"/>
          <w:szCs w:val="22"/>
          <w:highlight w:val="yellow"/>
          <w:lang w:val="ro-RO"/>
        </w:rPr>
      </w:pPr>
    </w:p>
    <w:p w14:paraId="2CFAB7F1" w14:textId="7F4F290E" w:rsidR="00CC0648" w:rsidRPr="00394CF5" w:rsidRDefault="00BD1626" w:rsidP="00CC0648">
      <w:pPr>
        <w:pStyle w:val="ListParagraph"/>
        <w:numPr>
          <w:ilvl w:val="0"/>
          <w:numId w:val="2"/>
        </w:numPr>
        <w:ind w:left="360" w:right="770"/>
        <w:jc w:val="both"/>
        <w:rPr>
          <w:rFonts w:ascii="Arial Narrow" w:eastAsia="Calibri" w:hAnsi="Arial Narrow" w:cs="Calibri"/>
          <w:i/>
          <w:color w:val="002060"/>
          <w:sz w:val="22"/>
          <w:szCs w:val="22"/>
          <w:lang w:val="ro-RO"/>
        </w:rPr>
      </w:pP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 p</w:t>
      </w:r>
      <w:r w:rsidRPr="00394CF5">
        <w:rPr>
          <w:rFonts w:ascii="Arial Narrow" w:eastAsia="Calibri" w:hAnsi="Arial Narrow" w:cs="Calibri"/>
          <w:color w:val="002060"/>
          <w:spacing w:val="-1"/>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ced</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4"/>
          <w:sz w:val="22"/>
          <w:szCs w:val="22"/>
          <w:lang w:val="ro-RO"/>
        </w:rPr>
        <w:t>l</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 de</w:t>
      </w:r>
      <w:r w:rsidRPr="00394CF5">
        <w:rPr>
          <w:rFonts w:ascii="Arial Narrow" w:eastAsia="Calibri" w:hAnsi="Arial Narrow" w:cs="Calibri"/>
          <w:color w:val="002060"/>
          <w:spacing w:val="-2"/>
          <w:sz w:val="22"/>
          <w:szCs w:val="22"/>
          <w:lang w:val="ro-RO"/>
        </w:rPr>
        <w:t xml:space="preserve"> </w:t>
      </w:r>
      <w:r w:rsidR="00CC0648" w:rsidRPr="00394CF5">
        <w:rPr>
          <w:rFonts w:ascii="Arial Narrow" w:eastAsia="Calibri" w:hAnsi="Arial Narrow" w:cs="Calibri"/>
          <w:color w:val="002060"/>
          <w:spacing w:val="-3"/>
          <w:sz w:val="22"/>
          <w:szCs w:val="22"/>
          <w:lang w:val="ro-RO"/>
        </w:rPr>
        <w:t>a</w:t>
      </w:r>
      <w:r w:rsidR="00CC0648" w:rsidRPr="00394CF5">
        <w:rPr>
          <w:rFonts w:ascii="Arial Narrow" w:eastAsia="Calibri" w:hAnsi="Arial Narrow" w:cs="Calibri"/>
          <w:color w:val="002060"/>
          <w:sz w:val="22"/>
          <w:szCs w:val="22"/>
          <w:lang w:val="ro-RO"/>
        </w:rPr>
        <w:t>ch</w:t>
      </w:r>
      <w:r w:rsidR="00CC0648" w:rsidRPr="00394CF5">
        <w:rPr>
          <w:rFonts w:ascii="Arial Narrow" w:eastAsia="Calibri" w:hAnsi="Arial Narrow" w:cs="Calibri"/>
          <w:color w:val="002060"/>
          <w:spacing w:val="-1"/>
          <w:sz w:val="22"/>
          <w:szCs w:val="22"/>
          <w:lang w:val="ro-RO"/>
        </w:rPr>
        <w:t>iz</w:t>
      </w:r>
      <w:r w:rsidR="00CC0648" w:rsidRPr="00394CF5">
        <w:rPr>
          <w:rFonts w:ascii="Arial Narrow" w:eastAsia="Calibri" w:hAnsi="Arial Narrow" w:cs="Calibri"/>
          <w:color w:val="002060"/>
          <w:sz w:val="22"/>
          <w:szCs w:val="22"/>
          <w:lang w:val="ro-RO"/>
        </w:rPr>
        <w:t>iție</w:t>
      </w:r>
      <w:r w:rsidRPr="00394CF5">
        <w:rPr>
          <w:rFonts w:ascii="Arial Narrow" w:eastAsia="Calibri" w:hAnsi="Arial Narrow" w:cs="Calibri"/>
          <w:color w:val="002060"/>
          <w:sz w:val="22"/>
          <w:szCs w:val="22"/>
          <w:lang w:val="ro-RO"/>
        </w:rPr>
        <w:t xml:space="preserve"> pentru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faze</w:t>
      </w:r>
      <w:r w:rsidRPr="00394CF5">
        <w:rPr>
          <w:rFonts w:ascii="Arial Narrow" w:eastAsia="Calibri" w:hAnsi="Arial Narrow" w:cs="Calibri"/>
          <w:color w:val="002060"/>
          <w:spacing w:val="-3"/>
          <w:sz w:val="22"/>
          <w:szCs w:val="22"/>
          <w:lang w:val="ro-RO"/>
        </w:rPr>
        <w:t>l</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proie</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tare</w:t>
      </w:r>
      <w:r w:rsidRPr="00394CF5">
        <w:rPr>
          <w:rFonts w:ascii="Arial Narrow" w:eastAsia="Calibri" w:hAnsi="Arial Narrow" w:cs="Calibri"/>
          <w:color w:val="002060"/>
          <w:spacing w:val="1"/>
          <w:sz w:val="22"/>
          <w:szCs w:val="22"/>
          <w:lang w:val="ro-RO"/>
        </w:rPr>
        <w:t xml:space="preserve"> </w:t>
      </w:r>
      <w:r w:rsidR="00370FB7" w:rsidRPr="00394CF5">
        <w:rPr>
          <w:rFonts w:ascii="Arial Narrow" w:eastAsia="Calibri" w:hAnsi="Arial Narrow" w:cs="Calibri"/>
          <w:color w:val="002060"/>
          <w:sz w:val="22"/>
          <w:szCs w:val="22"/>
          <w:lang w:val="ro-RO"/>
        </w:rPr>
        <w:t>va fi</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să</w:t>
      </w:r>
      <w:r w:rsidRPr="00394CF5">
        <w:rPr>
          <w:rFonts w:ascii="Arial Narrow" w:eastAsia="Calibri" w:hAnsi="Arial Narrow" w:cs="Calibri"/>
          <w:color w:val="002060"/>
          <w:spacing w:val="-1"/>
          <w:sz w:val="22"/>
          <w:szCs w:val="22"/>
          <w:lang w:val="ro-RO"/>
        </w:rPr>
        <w:t xml:space="preserve"> </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pacing w:val="-1"/>
          <w:sz w:val="22"/>
          <w:szCs w:val="22"/>
          <w:lang w:val="ro-RO"/>
        </w:rPr>
        <w:t>b</w:t>
      </w:r>
      <w:r w:rsidR="00CC0648" w:rsidRPr="00394CF5">
        <w:rPr>
          <w:rFonts w:ascii="Arial Narrow" w:eastAsia="Calibri" w:hAnsi="Arial Narrow" w:cs="Calibri"/>
          <w:color w:val="002060"/>
          <w:sz w:val="22"/>
          <w:szCs w:val="22"/>
          <w:lang w:val="ro-RO"/>
        </w:rPr>
        <w:t>l</w:t>
      </w:r>
      <w:r w:rsidR="00CC0648" w:rsidRPr="00394CF5">
        <w:rPr>
          <w:rFonts w:ascii="Arial Narrow" w:eastAsia="Calibri" w:hAnsi="Arial Narrow" w:cs="Calibri"/>
          <w:color w:val="002060"/>
          <w:spacing w:val="-1"/>
          <w:sz w:val="22"/>
          <w:szCs w:val="22"/>
          <w:lang w:val="ro-RO"/>
        </w:rPr>
        <w:t>ig</w:t>
      </w:r>
      <w:r w:rsidR="00CC0648" w:rsidRPr="00394CF5">
        <w:rPr>
          <w:rFonts w:ascii="Arial Narrow" w:eastAsia="Calibri" w:hAnsi="Arial Narrow" w:cs="Calibri"/>
          <w:color w:val="002060"/>
          <w:sz w:val="22"/>
          <w:szCs w:val="22"/>
          <w:lang w:val="ro-RO"/>
        </w:rPr>
        <w:t>ația</w:t>
      </w:r>
      <w:r w:rsidRPr="00394CF5">
        <w:rPr>
          <w:rFonts w:ascii="Arial Narrow" w:eastAsia="Calibri" w:hAnsi="Arial Narrow" w:cs="Calibri"/>
          <w:color w:val="002060"/>
          <w:sz w:val="22"/>
          <w:szCs w:val="22"/>
          <w:lang w:val="ro-RO"/>
        </w:rPr>
        <w:t xml:space="preserve"> p</w:t>
      </w:r>
      <w:r w:rsidRPr="00394CF5">
        <w:rPr>
          <w:rFonts w:ascii="Arial Narrow" w:eastAsia="Calibri" w:hAnsi="Arial Narrow" w:cs="Calibri"/>
          <w:color w:val="002060"/>
          <w:spacing w:val="-1"/>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ctantu</w:t>
      </w:r>
      <w:r w:rsidRPr="00394CF5">
        <w:rPr>
          <w:rFonts w:ascii="Arial Narrow" w:eastAsia="Calibri" w:hAnsi="Arial Narrow" w:cs="Calibri"/>
          <w:color w:val="002060"/>
          <w:spacing w:val="-1"/>
          <w:sz w:val="22"/>
          <w:szCs w:val="22"/>
          <w:lang w:val="ro-RO"/>
        </w:rPr>
        <w:t>lu</w:t>
      </w:r>
      <w:r w:rsidRPr="00394CF5">
        <w:rPr>
          <w:rFonts w:ascii="Arial Narrow" w:eastAsia="Calibri" w:hAnsi="Arial Narrow" w:cs="Calibri"/>
          <w:color w:val="002060"/>
          <w:sz w:val="22"/>
          <w:szCs w:val="22"/>
          <w:lang w:val="ro-RO"/>
        </w:rPr>
        <w:t>i de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tr</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z w:val="22"/>
          <w:szCs w:val="22"/>
          <w:lang w:val="ro-RO"/>
        </w:rPr>
        <w:t>ta și</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asi</w:t>
      </w:r>
      <w:r w:rsidRPr="00394CF5">
        <w:rPr>
          <w:rFonts w:ascii="Arial Narrow" w:eastAsia="Calibri" w:hAnsi="Arial Narrow" w:cs="Calibri"/>
          <w:color w:val="002060"/>
          <w:spacing w:val="-1"/>
          <w:sz w:val="22"/>
          <w:szCs w:val="22"/>
          <w:lang w:val="ro-RO"/>
        </w:rPr>
        <w:t>gu</w:t>
      </w:r>
      <w:r w:rsidRPr="00394CF5">
        <w:rPr>
          <w:rFonts w:ascii="Arial Narrow" w:eastAsia="Calibri" w:hAnsi="Arial Narrow" w:cs="Calibri"/>
          <w:color w:val="002060"/>
          <w:sz w:val="22"/>
          <w:szCs w:val="22"/>
          <w:lang w:val="ro-RO"/>
        </w:rPr>
        <w:t>ra</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 xml:space="preserve">în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resp</w:t>
      </w:r>
      <w:r w:rsidRPr="00394CF5">
        <w:rPr>
          <w:rFonts w:ascii="Arial Narrow" w:eastAsia="Calibri" w:hAnsi="Arial Narrow" w:cs="Calibri"/>
          <w:color w:val="002060"/>
          <w:spacing w:val="-1"/>
          <w:sz w:val="22"/>
          <w:szCs w:val="22"/>
          <w:lang w:val="ro-RO"/>
        </w:rPr>
        <w:t>unz</w:t>
      </w:r>
      <w:r w:rsidRPr="00394CF5">
        <w:rPr>
          <w:rFonts w:ascii="Arial Narrow" w:eastAsia="Calibri" w:hAnsi="Arial Narrow" w:cs="Calibri"/>
          <w:color w:val="002060"/>
          <w:sz w:val="22"/>
          <w:szCs w:val="22"/>
          <w:lang w:val="ro-RO"/>
        </w:rPr>
        <w:t>ăt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ita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ea</w:t>
      </w:r>
      <w:r w:rsidRPr="00394CF5">
        <w:rPr>
          <w:rFonts w:ascii="Arial Narrow" w:eastAsia="Calibri" w:hAnsi="Arial Narrow" w:cs="Calibri"/>
          <w:color w:val="002060"/>
          <w:spacing w:val="1"/>
          <w:sz w:val="22"/>
          <w:szCs w:val="22"/>
          <w:lang w:val="ro-RO"/>
        </w:rPr>
        <w:t xml:space="preserve">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1"/>
          <w:sz w:val="22"/>
          <w:szCs w:val="22"/>
          <w:lang w:val="ro-RO"/>
        </w:rPr>
        <w:t>n</w:t>
      </w:r>
      <w:r w:rsidR="00CC0648" w:rsidRPr="00394CF5">
        <w:rPr>
          <w:rFonts w:ascii="Arial Narrow" w:eastAsia="Calibri" w:hAnsi="Arial Narrow" w:cs="Calibri"/>
          <w:color w:val="002060"/>
          <w:spacing w:val="1"/>
          <w:sz w:val="22"/>
          <w:szCs w:val="22"/>
          <w:lang w:val="ro-RO"/>
        </w:rPr>
        <w:t>v</w:t>
      </w:r>
      <w:r w:rsidR="00CC0648" w:rsidRPr="00394CF5">
        <w:rPr>
          <w:rFonts w:ascii="Arial Narrow" w:eastAsia="Calibri" w:hAnsi="Arial Narrow" w:cs="Calibri"/>
          <w:color w:val="002060"/>
          <w:spacing w:val="-2"/>
          <w:sz w:val="22"/>
          <w:szCs w:val="22"/>
          <w:lang w:val="ro-RO"/>
        </w:rPr>
        <w:t>e</w:t>
      </w:r>
      <w:r w:rsidR="00CC0648" w:rsidRPr="00394CF5">
        <w:rPr>
          <w:rFonts w:ascii="Arial Narrow" w:eastAsia="Calibri" w:hAnsi="Arial Narrow" w:cs="Calibri"/>
          <w:color w:val="002060"/>
          <w:sz w:val="22"/>
          <w:szCs w:val="22"/>
          <w:lang w:val="ro-RO"/>
        </w:rPr>
        <w:t>stiț</w:t>
      </w:r>
      <w:r w:rsidR="00CC0648" w:rsidRPr="00394CF5">
        <w:rPr>
          <w:rFonts w:ascii="Arial Narrow" w:eastAsia="Calibri" w:hAnsi="Arial Narrow" w:cs="Calibri"/>
          <w:color w:val="002060"/>
          <w:spacing w:val="-2"/>
          <w:sz w:val="22"/>
          <w:szCs w:val="22"/>
          <w:lang w:val="ro-RO"/>
        </w:rPr>
        <w:t>i</w:t>
      </w:r>
      <w:r w:rsidR="00CC0648" w:rsidRPr="00394CF5">
        <w:rPr>
          <w:rFonts w:ascii="Arial Narrow" w:eastAsia="Calibri" w:hAnsi="Arial Narrow" w:cs="Calibri"/>
          <w:color w:val="002060"/>
          <w:sz w:val="22"/>
          <w:szCs w:val="22"/>
          <w:lang w:val="ro-RO"/>
        </w:rPr>
        <w:t>ei</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ci</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3"/>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u</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reju</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icia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 xml:space="preserve">în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d se</w:t>
      </w:r>
      <w:r w:rsidRPr="00394CF5">
        <w:rPr>
          <w:rFonts w:ascii="Arial Narrow" w:eastAsia="Calibri" w:hAnsi="Arial Narrow" w:cs="Calibri"/>
          <w:color w:val="002060"/>
          <w:spacing w:val="2"/>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z w:val="22"/>
          <w:szCs w:val="22"/>
          <w:lang w:val="ro-RO"/>
        </w:rPr>
        <w:t>ti</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0"/>
          <w:sz w:val="22"/>
          <w:szCs w:val="22"/>
          <w:lang w:val="ro-RO"/>
        </w:rPr>
        <w:t xml:space="preserve"> </w:t>
      </w:r>
      <w:r w:rsidRPr="00394CF5">
        <w:rPr>
          <w:rFonts w:ascii="Arial Narrow" w:eastAsia="Calibri" w:hAnsi="Arial Narrow" w:cs="Calibri"/>
          <w:color w:val="002060"/>
          <w:spacing w:val="-2"/>
          <w:sz w:val="22"/>
          <w:szCs w:val="22"/>
          <w:lang w:val="ro-RO"/>
        </w:rPr>
        <w:t>(</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SH</w:t>
      </w:r>
      <w:r w:rsidRPr="00394CF5">
        <w:rPr>
          <w:rFonts w:ascii="Arial Narrow" w:eastAsia="Calibri" w:hAnsi="Arial Narrow" w:cs="Calibri"/>
          <w:color w:val="002060"/>
          <w:spacing w:val="-12"/>
          <w:sz w:val="22"/>
          <w:szCs w:val="22"/>
          <w:lang w:val="ro-RO"/>
        </w:rPr>
        <w:t xml:space="preserve"> </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0"/>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13"/>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10"/>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1"/>
          <w:sz w:val="22"/>
          <w:szCs w:val="22"/>
          <w:lang w:val="ro-RO"/>
        </w:rPr>
        <w:t>ign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1"/>
          <w:sz w:val="22"/>
          <w:szCs w:val="22"/>
          <w:lang w:val="ro-RO"/>
        </w:rPr>
        <w:t xml:space="preserve"> </w:t>
      </w:r>
      <w:r w:rsidRPr="00394CF5">
        <w:rPr>
          <w:rFonts w:ascii="Arial Narrow" w:eastAsia="Calibri" w:hAnsi="Arial Narrow" w:cs="Calibri"/>
          <w:color w:val="002060"/>
          <w:spacing w:val="-1"/>
          <w:sz w:val="22"/>
          <w:szCs w:val="22"/>
          <w:lang w:val="ro-RO"/>
        </w:rPr>
        <w:t>H</w:t>
      </w:r>
      <w:r w:rsidRPr="00394CF5">
        <w:rPr>
          <w:rFonts w:ascii="Arial Narrow" w:eastAsia="Calibri" w:hAnsi="Arial Narrow" w:cs="Calibri"/>
          <w:color w:val="002060"/>
          <w:sz w:val="22"/>
          <w:szCs w:val="22"/>
          <w:lang w:val="ro-RO"/>
        </w:rPr>
        <w:t>ar</w:t>
      </w:r>
      <w:r w:rsidRPr="00394CF5">
        <w:rPr>
          <w:rFonts w:ascii="Arial Narrow" w:eastAsia="Calibri" w:hAnsi="Arial Narrow" w:cs="Calibri"/>
          <w:color w:val="002060"/>
          <w:spacing w:val="-2"/>
          <w:sz w:val="22"/>
          <w:szCs w:val="22"/>
          <w:lang w:val="ro-RO"/>
        </w:rPr>
        <w:t>m</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1"/>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2"/>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on</w:t>
      </w:r>
      <w:r w:rsidRPr="00394CF5">
        <w:rPr>
          <w:rFonts w:ascii="Arial Narrow" w:eastAsia="Calibri" w:hAnsi="Arial Narrow" w:cs="Calibri"/>
          <w:color w:val="002060"/>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tate</w:t>
      </w:r>
      <w:r w:rsidRPr="00394CF5">
        <w:rPr>
          <w:rFonts w:ascii="Arial Narrow" w:eastAsia="Calibri" w:hAnsi="Arial Narrow" w:cs="Calibri"/>
          <w:color w:val="002060"/>
          <w:spacing w:val="-11"/>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10"/>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3"/>
          <w:sz w:val="22"/>
          <w:szCs w:val="22"/>
          <w:lang w:val="ro-RO"/>
        </w:rPr>
        <w:t>o</w:t>
      </w:r>
      <w:r w:rsidRPr="00394CF5">
        <w:rPr>
          <w:rFonts w:ascii="Arial Narrow" w:eastAsia="Calibri" w:hAnsi="Arial Narrow" w:cs="Calibri"/>
          <w:i/>
          <w:color w:val="002060"/>
          <w:sz w:val="22"/>
          <w:szCs w:val="22"/>
          <w:lang w:val="ro-RO"/>
        </w:rPr>
        <w:t>mu</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14"/>
          <w:sz w:val="22"/>
          <w:szCs w:val="22"/>
          <w:lang w:val="ro-RO"/>
        </w:rPr>
        <w:t xml:space="preserve"> </w:t>
      </w:r>
      <w:r w:rsidRPr="00394CF5">
        <w:rPr>
          <w:rFonts w:ascii="Arial Narrow" w:eastAsia="Calibri" w:hAnsi="Arial Narrow" w:cs="Calibri"/>
          <w:i/>
          <w:color w:val="002060"/>
          <w:sz w:val="22"/>
          <w:szCs w:val="22"/>
          <w:lang w:val="ro-RO"/>
        </w:rPr>
        <w:t>Comisiei</w:t>
      </w:r>
      <w:r w:rsidRPr="00394CF5">
        <w:rPr>
          <w:rFonts w:ascii="Arial Narrow" w:eastAsia="Calibri" w:hAnsi="Arial Narrow" w:cs="Calibri"/>
          <w:i/>
          <w:color w:val="002060"/>
          <w:spacing w:val="-11"/>
          <w:sz w:val="22"/>
          <w:szCs w:val="22"/>
          <w:lang w:val="ro-RO"/>
        </w:rPr>
        <w:t xml:space="preserve"> </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2"/>
          <w:sz w:val="22"/>
          <w:szCs w:val="22"/>
          <w:lang w:val="ro-RO"/>
        </w:rPr>
        <w:t xml:space="preserve"> </w:t>
      </w:r>
      <w:r w:rsidRPr="00394CF5">
        <w:rPr>
          <w:rFonts w:ascii="Arial Narrow" w:eastAsia="Calibri" w:hAnsi="Arial Narrow" w:cs="Calibri"/>
          <w:i/>
          <w:color w:val="002060"/>
          <w:sz w:val="22"/>
          <w:szCs w:val="22"/>
          <w:lang w:val="ro-RO"/>
        </w:rPr>
        <w:t>Orie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t</w:t>
      </w:r>
      <w:r w:rsidRPr="00394CF5">
        <w:rPr>
          <w:rFonts w:ascii="Arial Narrow" w:eastAsia="Calibri" w:hAnsi="Arial Narrow" w:cs="Calibri"/>
          <w:i/>
          <w:color w:val="002060"/>
          <w:spacing w:val="-3"/>
          <w:sz w:val="22"/>
          <w:szCs w:val="22"/>
          <w:lang w:val="ro-RO"/>
        </w:rPr>
        <w: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2"/>
          <w:sz w:val="22"/>
          <w:szCs w:val="22"/>
          <w:lang w:val="ro-RO"/>
        </w:rPr>
        <w:t xml:space="preserve"> </w:t>
      </w:r>
      <w:r w:rsidRPr="00394CF5">
        <w:rPr>
          <w:rFonts w:ascii="Arial Narrow" w:eastAsia="Calibri" w:hAnsi="Arial Narrow" w:cs="Calibri"/>
          <w:i/>
          <w:color w:val="002060"/>
          <w:sz w:val="22"/>
          <w:szCs w:val="22"/>
          <w:lang w:val="ro-RO"/>
        </w:rPr>
        <w:t>teh</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 xml:space="preserve">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ap</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ip</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u</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eju</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ia în mod</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se</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if</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ti</w:t>
      </w:r>
      <w:r w:rsidRPr="00394CF5">
        <w:rPr>
          <w:rFonts w:ascii="Arial Narrow" w:eastAsia="Calibri" w:hAnsi="Arial Narrow" w:cs="Calibri"/>
          <w:i/>
          <w:color w:val="002060"/>
          <w:spacing w:val="-2"/>
          <w:sz w:val="22"/>
          <w:szCs w:val="22"/>
          <w:lang w:val="ro-RO"/>
        </w:rPr>
        <w:t>v</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în t</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m</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z w:val="22"/>
          <w:szCs w:val="22"/>
          <w:lang w:val="ro-RO"/>
        </w:rPr>
        <w:t>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 xml:space="preserve">d </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ec</w:t>
      </w:r>
      <w:r w:rsidRPr="00394CF5">
        <w:rPr>
          <w:rFonts w:ascii="Arial Narrow" w:eastAsia="Calibri" w:hAnsi="Arial Narrow" w:cs="Calibri"/>
          <w:i/>
          <w:color w:val="002060"/>
          <w:spacing w:val="-1"/>
          <w:sz w:val="22"/>
          <w:szCs w:val="22"/>
          <w:lang w:val="ro-RO"/>
        </w:rPr>
        <w:t>an</w:t>
      </w:r>
      <w:r w:rsidRPr="00394CF5">
        <w:rPr>
          <w:rFonts w:ascii="Arial Narrow" w:eastAsia="Calibri" w:hAnsi="Arial Narrow" w:cs="Calibri"/>
          <w:i/>
          <w:color w:val="002060"/>
          <w:sz w:val="22"/>
          <w:szCs w:val="22"/>
          <w:lang w:val="ro-RO"/>
        </w:rPr>
        <w:t>is</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0"/>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8"/>
          <w:sz w:val="22"/>
          <w:szCs w:val="22"/>
          <w:lang w:val="ro-RO"/>
        </w:rPr>
        <w:t xml:space="preserve">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2"/>
          <w:sz w:val="22"/>
          <w:szCs w:val="22"/>
          <w:lang w:val="ro-RO"/>
        </w:rPr>
        <w:t>d</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es</w:t>
      </w:r>
      <w:r w:rsidRPr="00394CF5">
        <w:rPr>
          <w:rFonts w:ascii="Arial Narrow" w:eastAsia="Calibri" w:hAnsi="Arial Narrow" w:cs="Calibri"/>
          <w:i/>
          <w:color w:val="002060"/>
          <w:spacing w:val="-2"/>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8"/>
          <w:sz w:val="22"/>
          <w:szCs w:val="22"/>
          <w:lang w:val="ro-RO"/>
        </w:rPr>
        <w:t xml:space="preserve"> </w:t>
      </w:r>
      <w:r w:rsidRPr="00394CF5">
        <w:rPr>
          <w:rFonts w:ascii="Arial Narrow" w:eastAsia="Calibri" w:hAnsi="Arial Narrow" w:cs="Calibri"/>
          <w:i/>
          <w:color w:val="002060"/>
          <w:spacing w:val="-2"/>
          <w:sz w:val="22"/>
          <w:szCs w:val="22"/>
          <w:lang w:val="ro-RO"/>
        </w:rPr>
        <w:t>ș</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0"/>
          <w:sz w:val="22"/>
          <w:szCs w:val="22"/>
          <w:lang w:val="ro-RO"/>
        </w:rPr>
        <w:t xml:space="preserve">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z</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z w:val="22"/>
          <w:szCs w:val="22"/>
          <w:lang w:val="ro-RO"/>
        </w:rPr>
        <w:t>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ță</w:t>
      </w:r>
      <w:r w:rsidRPr="00394CF5">
        <w:rPr>
          <w:rFonts w:ascii="Arial Narrow" w:eastAsia="Calibri" w:hAnsi="Arial Narrow" w:cs="Calibri"/>
          <w:i/>
          <w:color w:val="002060"/>
          <w:spacing w:val="10"/>
          <w:sz w:val="22"/>
          <w:szCs w:val="22"/>
          <w:lang w:val="ro-RO"/>
        </w:rPr>
        <w:t xml:space="preserve"> </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02</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8"/>
          <w:sz w:val="22"/>
          <w:szCs w:val="22"/>
          <w:lang w:val="ro-RO"/>
        </w:rPr>
        <w:t xml:space="preserve"> </w:t>
      </w:r>
      <w:r w:rsidRPr="00394CF5">
        <w:rPr>
          <w:rFonts w:ascii="Arial Narrow" w:eastAsia="Calibri" w:hAnsi="Arial Narrow" w:cs="Calibri"/>
          <w:i/>
          <w:color w:val="002060"/>
          <w:spacing w:val="1"/>
          <w:sz w:val="22"/>
          <w:szCs w:val="22"/>
          <w:lang w:val="ro-RO"/>
        </w:rPr>
        <w:t>5</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2"/>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10"/>
          <w:sz w:val="22"/>
          <w:szCs w:val="22"/>
          <w:lang w:val="ro-RO"/>
        </w:rPr>
        <w:t xml:space="preserve"> </w:t>
      </w:r>
      <w:r w:rsidRPr="00394CF5">
        <w:rPr>
          <w:rFonts w:ascii="Arial Narrow" w:eastAsia="Calibri" w:hAnsi="Arial Narrow" w:cs="Calibri"/>
          <w:i/>
          <w:color w:val="002060"/>
          <w:sz w:val="22"/>
          <w:szCs w:val="22"/>
          <w:lang w:val="ro-RO"/>
        </w:rPr>
        <w:t>cu</w:t>
      </w:r>
      <w:r w:rsidRPr="00394CF5">
        <w:rPr>
          <w:rFonts w:ascii="Arial Narrow" w:eastAsia="Calibri" w:hAnsi="Arial Narrow" w:cs="Calibri"/>
          <w:i/>
          <w:color w:val="002060"/>
          <w:spacing w:val="9"/>
          <w:sz w:val="22"/>
          <w:szCs w:val="22"/>
          <w:lang w:val="ro-RO"/>
        </w:rPr>
        <w:t xml:space="preserve"> </w:t>
      </w:r>
      <w:r w:rsidRPr="00394CF5">
        <w:rPr>
          <w:rFonts w:ascii="Arial Narrow" w:eastAsia="Calibri" w:hAnsi="Arial Narrow" w:cs="Calibri"/>
          <w:i/>
          <w:color w:val="002060"/>
          <w:sz w:val="22"/>
          <w:szCs w:val="22"/>
          <w:lang w:val="ro-RO"/>
        </w:rPr>
        <w:t>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mentul</w:t>
      </w:r>
      <w:r w:rsidRPr="00394CF5">
        <w:rPr>
          <w:rFonts w:ascii="Arial Narrow" w:eastAsia="Calibri" w:hAnsi="Arial Narrow" w:cs="Calibri"/>
          <w:i/>
          <w:color w:val="002060"/>
          <w:spacing w:val="10"/>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2"/>
          <w:sz w:val="22"/>
          <w:szCs w:val="22"/>
          <w:lang w:val="ro-RO"/>
        </w:rPr>
        <w:t>l</w:t>
      </w:r>
      <w:r w:rsidRPr="00394CF5">
        <w:rPr>
          <w:rFonts w:ascii="Arial Narrow" w:eastAsia="Calibri" w:hAnsi="Arial Narrow" w:cs="Calibri"/>
          <w:i/>
          <w:color w:val="002060"/>
          <w:sz w:val="22"/>
          <w:szCs w:val="22"/>
          <w:lang w:val="ro-RO"/>
        </w:rPr>
        <w:t>eg</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t</w:t>
      </w:r>
      <w:r w:rsidRPr="00394CF5">
        <w:rPr>
          <w:rFonts w:ascii="Arial Narrow" w:eastAsia="Calibri" w:hAnsi="Arial Narrow" w:cs="Calibri"/>
          <w:i/>
          <w:color w:val="002060"/>
          <w:spacing w:val="8"/>
          <w:sz w:val="22"/>
          <w:szCs w:val="22"/>
          <w:lang w:val="ro-RO"/>
        </w:rPr>
        <w:t xml:space="preserve"> </w:t>
      </w:r>
      <w:r w:rsidRPr="00394CF5">
        <w:rPr>
          <w:rFonts w:ascii="Arial Narrow" w:eastAsia="Calibri" w:hAnsi="Arial Narrow" w:cs="Calibri"/>
          <w:i/>
          <w:color w:val="002060"/>
          <w:sz w:val="22"/>
          <w:szCs w:val="22"/>
          <w:lang w:val="ro-RO"/>
        </w:rPr>
        <w:t>(UE)</w:t>
      </w:r>
      <w:r w:rsidRPr="00394CF5">
        <w:rPr>
          <w:rFonts w:ascii="Arial Narrow" w:eastAsia="Calibri" w:hAnsi="Arial Narrow" w:cs="Calibri"/>
          <w:i/>
          <w:color w:val="002060"/>
          <w:spacing w:val="10"/>
          <w:sz w:val="22"/>
          <w:szCs w:val="22"/>
          <w:lang w:val="ro-RO"/>
        </w:rPr>
        <w:t xml:space="preserve"> </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7"/>
          <w:sz w:val="22"/>
          <w:szCs w:val="22"/>
          <w:lang w:val="ro-RO"/>
        </w:rPr>
        <w:t xml:space="preserve"> </w:t>
      </w:r>
      <w:r w:rsidRPr="00394CF5">
        <w:rPr>
          <w:rFonts w:ascii="Arial Narrow" w:eastAsia="Calibri" w:hAnsi="Arial Narrow" w:cs="Calibri"/>
          <w:i/>
          <w:color w:val="002060"/>
          <w:sz w:val="22"/>
          <w:szCs w:val="22"/>
          <w:lang w:val="ro-RO"/>
        </w:rPr>
        <w:t>Comisiei</w:t>
      </w:r>
      <w:r w:rsidRPr="00394CF5">
        <w:rPr>
          <w:rFonts w:ascii="Arial Narrow" w:eastAsia="Calibri" w:hAnsi="Arial Narrow" w:cs="Calibri"/>
          <w:i/>
          <w:color w:val="002060"/>
          <w:spacing w:val="8"/>
          <w:sz w:val="22"/>
          <w:szCs w:val="22"/>
          <w:lang w:val="ro-RO"/>
        </w:rPr>
        <w:t xml:space="preserve"> </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9"/>
          <w:sz w:val="22"/>
          <w:szCs w:val="22"/>
          <w:lang w:val="ro-RO"/>
        </w:rPr>
        <w:t xml:space="preserve"> </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21</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/3</w:t>
      </w:r>
      <w:r w:rsidRPr="00394CF5">
        <w:rPr>
          <w:rFonts w:ascii="Arial Narrow" w:eastAsia="Calibri" w:hAnsi="Arial Narrow" w:cs="Calibri"/>
          <w:i/>
          <w:color w:val="002060"/>
          <w:sz w:val="22"/>
          <w:szCs w:val="22"/>
          <w:lang w:val="ro-RO"/>
        </w:rPr>
        <w:t>], în</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t</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meiul R</w:t>
      </w:r>
      <w:r w:rsidRPr="00394CF5">
        <w:rPr>
          <w:rFonts w:ascii="Arial Narrow" w:eastAsia="Calibri" w:hAnsi="Arial Narrow" w:cs="Calibri"/>
          <w:i/>
          <w:color w:val="002060"/>
          <w:spacing w:val="1"/>
          <w:sz w:val="22"/>
          <w:szCs w:val="22"/>
          <w:lang w:val="ro-RO"/>
        </w:rPr>
        <w:t>e</w:t>
      </w:r>
      <w:r w:rsidRPr="00394CF5">
        <w:rPr>
          <w:rFonts w:ascii="Arial Narrow" w:eastAsia="Calibri" w:hAnsi="Arial Narrow" w:cs="Calibri"/>
          <w:i/>
          <w:color w:val="002060"/>
          <w:spacing w:val="-1"/>
          <w:sz w:val="22"/>
          <w:szCs w:val="22"/>
          <w:lang w:val="ro-RO"/>
        </w:rPr>
        <w:t>gu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3"/>
          <w:sz w:val="22"/>
          <w:szCs w:val="22"/>
          <w:lang w:val="ro-RO"/>
        </w:rPr>
        <w:t>a</w:t>
      </w:r>
      <w:r w:rsidRPr="00394CF5">
        <w:rPr>
          <w:rFonts w:ascii="Arial Narrow" w:eastAsia="Calibri" w:hAnsi="Arial Narrow" w:cs="Calibri"/>
          <w:i/>
          <w:color w:val="002060"/>
          <w:sz w:val="22"/>
          <w:szCs w:val="22"/>
          <w:lang w:val="ro-RO"/>
        </w:rPr>
        <w:t>mentu</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i privi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z w:val="22"/>
          <w:szCs w:val="22"/>
          <w:lang w:val="ro-RO"/>
        </w:rPr>
        <w:t>taxo</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om</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a</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z w:val="22"/>
          <w:szCs w:val="22"/>
          <w:lang w:val="ro-RO"/>
        </w:rPr>
        <w:t>UE)</w:t>
      </w:r>
      <w:r w:rsidRPr="00394CF5">
        <w:rPr>
          <w:rFonts w:ascii="Arial Narrow" w:eastAsia="Calibri" w:hAnsi="Arial Narrow" w:cs="Calibri"/>
          <w:i/>
          <w:color w:val="002060"/>
          <w:spacing w:val="1"/>
          <w:sz w:val="22"/>
          <w:szCs w:val="22"/>
          <w:lang w:val="ro-RO"/>
        </w:rPr>
        <w:t xml:space="preserve"> </w:t>
      </w:r>
      <w:r w:rsidRPr="00394CF5">
        <w:rPr>
          <w:rFonts w:ascii="Arial Narrow" w:eastAsia="Calibri" w:hAnsi="Arial Narrow" w:cs="Calibri"/>
          <w:i/>
          <w:color w:val="002060"/>
          <w:spacing w:val="-2"/>
          <w:sz w:val="22"/>
          <w:szCs w:val="22"/>
          <w:lang w:val="ro-RO"/>
        </w:rPr>
        <w:t>(2</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2</w:t>
      </w:r>
      <w:r w:rsidRPr="00394CF5">
        <w:rPr>
          <w:rFonts w:ascii="Arial Narrow" w:eastAsia="Calibri" w:hAnsi="Arial Narrow" w:cs="Calibri"/>
          <w:i/>
          <w:color w:val="002060"/>
          <w:spacing w:val="1"/>
          <w:sz w:val="22"/>
          <w:szCs w:val="22"/>
          <w:lang w:val="ro-RO"/>
        </w:rPr>
        <w:t>0</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pacing w:val="1"/>
          <w:sz w:val="22"/>
          <w:szCs w:val="22"/>
          <w:lang w:val="ro-RO"/>
        </w:rPr>
        <w:t>8</w:t>
      </w:r>
      <w:r w:rsidRPr="00394CF5">
        <w:rPr>
          <w:rFonts w:ascii="Arial Narrow" w:eastAsia="Calibri" w:hAnsi="Arial Narrow" w:cs="Calibri"/>
          <w:i/>
          <w:color w:val="002060"/>
          <w:spacing w:val="-2"/>
          <w:sz w:val="22"/>
          <w:szCs w:val="22"/>
          <w:lang w:val="ro-RO"/>
        </w:rPr>
        <w:t>5</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z w:val="22"/>
          <w:szCs w:val="22"/>
          <w:lang w:val="ro-RO"/>
        </w:rPr>
        <w:t>).</w:t>
      </w:r>
    </w:p>
    <w:p w14:paraId="3E3EBE30" w14:textId="3612BA2E" w:rsidR="009A0E20" w:rsidRPr="00394CF5" w:rsidRDefault="009A0E20" w:rsidP="009A0E20">
      <w:pPr>
        <w:pStyle w:val="ListParagraph"/>
        <w:ind w:left="360" w:right="770"/>
        <w:jc w:val="both"/>
        <w:rPr>
          <w:rFonts w:ascii="Arial Narrow" w:hAnsi="Arial Narrow"/>
          <w:color w:val="002060"/>
          <w:sz w:val="22"/>
          <w:szCs w:val="22"/>
          <w:lang w:val="ro-RO"/>
        </w:rPr>
      </w:pPr>
      <w:r w:rsidRPr="00394CF5">
        <w:rPr>
          <w:rFonts w:ascii="Arial Narrow" w:hAnsi="Arial Narrow"/>
          <w:color w:val="002060"/>
          <w:sz w:val="22"/>
          <w:szCs w:val="22"/>
          <w:lang w:val="ro-RO"/>
        </w:rPr>
        <w:t>Observații: .......................................................................................................................................................</w:t>
      </w:r>
    </w:p>
    <w:p w14:paraId="296F656E" w14:textId="549BD509" w:rsidR="00CC0648" w:rsidRPr="00394CF5" w:rsidRDefault="00CC0648" w:rsidP="00CC0648">
      <w:pPr>
        <w:ind w:left="0"/>
        <w:rPr>
          <w:rFonts w:ascii="Arial Narrow" w:eastAsia="Calibri" w:hAnsi="Arial Narrow" w:cs="Calibri"/>
          <w:color w:val="002060"/>
          <w:sz w:val="22"/>
          <w:szCs w:val="22"/>
          <w:lang w:val="ro-RO"/>
        </w:rPr>
      </w:pPr>
    </w:p>
    <w:p w14:paraId="4711A459" w14:textId="1A31DC30" w:rsidR="00CC0648" w:rsidRPr="00394CF5" w:rsidRDefault="00BD1626" w:rsidP="00CC0648">
      <w:pPr>
        <w:pStyle w:val="ListParagraph"/>
        <w:numPr>
          <w:ilvl w:val="0"/>
          <w:numId w:val="2"/>
        </w:numPr>
        <w:ind w:left="360" w:right="770"/>
        <w:jc w:val="both"/>
        <w:rPr>
          <w:rFonts w:ascii="Arial Narrow" w:eastAsia="Calibri" w:hAnsi="Arial Narrow" w:cs="Calibri"/>
          <w:i/>
          <w:color w:val="002060"/>
          <w:sz w:val="22"/>
          <w:szCs w:val="22"/>
          <w:lang w:val="ro-RO"/>
        </w:rPr>
      </w:pP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ced</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l</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 xml:space="preserve">r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e </w:t>
      </w:r>
      <w:r w:rsidR="00CC0648" w:rsidRPr="00394CF5">
        <w:rPr>
          <w:rFonts w:ascii="Arial Narrow" w:eastAsia="Calibri" w:hAnsi="Arial Narrow" w:cs="Calibri"/>
          <w:color w:val="002060"/>
          <w:spacing w:val="-3"/>
          <w:sz w:val="22"/>
          <w:szCs w:val="22"/>
          <w:lang w:val="ro-RO"/>
        </w:rPr>
        <w:t>a</w:t>
      </w:r>
      <w:r w:rsidR="00CC0648" w:rsidRPr="00394CF5">
        <w:rPr>
          <w:rFonts w:ascii="Arial Narrow" w:eastAsia="Calibri" w:hAnsi="Arial Narrow" w:cs="Calibri"/>
          <w:color w:val="002060"/>
          <w:sz w:val="22"/>
          <w:szCs w:val="22"/>
          <w:lang w:val="ro-RO"/>
        </w:rPr>
        <w:t>ch</w:t>
      </w:r>
      <w:r w:rsidR="00CC0648" w:rsidRPr="00394CF5">
        <w:rPr>
          <w:rFonts w:ascii="Arial Narrow" w:eastAsia="Calibri" w:hAnsi="Arial Narrow" w:cs="Calibri"/>
          <w:color w:val="002060"/>
          <w:spacing w:val="-1"/>
          <w:sz w:val="22"/>
          <w:szCs w:val="22"/>
          <w:lang w:val="ro-RO"/>
        </w:rPr>
        <w:t>iz</w:t>
      </w:r>
      <w:r w:rsidR="00CC0648" w:rsidRPr="00394CF5">
        <w:rPr>
          <w:rFonts w:ascii="Arial Narrow" w:eastAsia="Calibri" w:hAnsi="Arial Narrow" w:cs="Calibri"/>
          <w:color w:val="002060"/>
          <w:sz w:val="22"/>
          <w:szCs w:val="22"/>
          <w:lang w:val="ro-RO"/>
        </w:rPr>
        <w:t>iție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entru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f</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z</w:t>
      </w:r>
      <w:r w:rsidRPr="00394CF5">
        <w:rPr>
          <w:rFonts w:ascii="Arial Narrow" w:eastAsia="Calibri" w:hAnsi="Arial Narrow" w:cs="Calibri"/>
          <w:color w:val="002060"/>
          <w:sz w:val="22"/>
          <w:szCs w:val="22"/>
          <w:lang w:val="ro-RO"/>
        </w:rPr>
        <w:t xml:space="preserve">area </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ch</w:t>
      </w:r>
      <w:r w:rsidRPr="00394CF5">
        <w:rPr>
          <w:rFonts w:ascii="Arial Narrow" w:eastAsia="Calibri" w:hAnsi="Arial Narrow" w:cs="Calibri"/>
          <w:color w:val="002060"/>
          <w:spacing w:val="-1"/>
          <w:sz w:val="22"/>
          <w:szCs w:val="22"/>
          <w:lang w:val="ro-RO"/>
        </w:rPr>
        <w:t>ip</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en</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el</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1"/>
          <w:sz w:val="22"/>
          <w:szCs w:val="22"/>
          <w:lang w:val="ro-RO"/>
        </w:rPr>
        <w:t>n</w:t>
      </w:r>
      <w:r w:rsidR="00CC0648" w:rsidRPr="00394CF5">
        <w:rPr>
          <w:rFonts w:ascii="Arial Narrow" w:eastAsia="Calibri" w:hAnsi="Arial Narrow" w:cs="Calibri"/>
          <w:color w:val="002060"/>
          <w:sz w:val="22"/>
          <w:szCs w:val="22"/>
          <w:lang w:val="ro-RO"/>
        </w:rPr>
        <w:t>stal</w:t>
      </w:r>
      <w:r w:rsidR="00CC0648" w:rsidRPr="00394CF5">
        <w:rPr>
          <w:rFonts w:ascii="Arial Narrow" w:eastAsia="Calibri" w:hAnsi="Arial Narrow" w:cs="Calibri"/>
          <w:color w:val="002060"/>
          <w:spacing w:val="-3"/>
          <w:sz w:val="22"/>
          <w:szCs w:val="22"/>
          <w:lang w:val="ro-RO"/>
        </w:rPr>
        <w:t>a</w:t>
      </w:r>
      <w:r w:rsidR="00CC0648" w:rsidRPr="00394CF5">
        <w:rPr>
          <w:rFonts w:ascii="Arial Narrow" w:eastAsia="Calibri" w:hAnsi="Arial Narrow" w:cs="Calibri"/>
          <w:color w:val="002060"/>
          <w:sz w:val="22"/>
          <w:szCs w:val="22"/>
          <w:lang w:val="ro-RO"/>
        </w:rPr>
        <w:t>ții</w:t>
      </w:r>
      <w:r w:rsidR="00CC0648" w:rsidRPr="00394CF5">
        <w:rPr>
          <w:rFonts w:ascii="Arial Narrow" w:eastAsia="Calibri" w:hAnsi="Arial Narrow" w:cs="Calibri"/>
          <w:color w:val="002060"/>
          <w:spacing w:val="-1"/>
          <w:sz w:val="22"/>
          <w:szCs w:val="22"/>
          <w:lang w:val="ro-RO"/>
        </w:rPr>
        <w:t>l</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z w:val="22"/>
          <w:szCs w:val="22"/>
          <w:lang w:val="ro-RO"/>
        </w:rPr>
        <w:t xml:space="preserve"> </w:t>
      </w:r>
      <w:r w:rsidRPr="00394CF5">
        <w:rPr>
          <w:rFonts w:ascii="Arial Narrow" w:eastAsia="Calibri" w:hAnsi="Arial Narrow" w:cs="Calibri"/>
          <w:color w:val="002060"/>
          <w:spacing w:val="2"/>
          <w:sz w:val="22"/>
          <w:szCs w:val="22"/>
          <w:lang w:val="ro-RO"/>
        </w:rPr>
        <w:t>ș</w:t>
      </w:r>
      <w:r w:rsidRPr="00394CF5">
        <w:rPr>
          <w:rFonts w:ascii="Arial Narrow" w:eastAsia="Calibri" w:hAnsi="Arial Narrow" w:cs="Calibri"/>
          <w:color w:val="002060"/>
          <w:sz w:val="22"/>
          <w:szCs w:val="22"/>
          <w:lang w:val="ro-RO"/>
        </w:rPr>
        <w:t xml:space="preserve">i </w:t>
      </w:r>
      <w:r w:rsidR="00CC0648" w:rsidRPr="00394CF5">
        <w:rPr>
          <w:rFonts w:ascii="Arial Narrow" w:eastAsia="Calibri" w:hAnsi="Arial Narrow" w:cs="Calibri"/>
          <w:color w:val="002060"/>
          <w:sz w:val="22"/>
          <w:szCs w:val="22"/>
          <w:lang w:val="ro-RO"/>
        </w:rPr>
        <w:t>e</w:t>
      </w:r>
      <w:r w:rsidR="00CC0648" w:rsidRPr="00394CF5">
        <w:rPr>
          <w:rFonts w:ascii="Arial Narrow" w:eastAsia="Calibri" w:hAnsi="Arial Narrow" w:cs="Calibri"/>
          <w:color w:val="002060"/>
          <w:spacing w:val="1"/>
          <w:sz w:val="22"/>
          <w:szCs w:val="22"/>
          <w:lang w:val="ro-RO"/>
        </w:rPr>
        <w:t>x</w:t>
      </w:r>
      <w:r w:rsidR="00CC0648" w:rsidRPr="00394CF5">
        <w:rPr>
          <w:rFonts w:ascii="Arial Narrow" w:eastAsia="Calibri" w:hAnsi="Arial Narrow" w:cs="Calibri"/>
          <w:color w:val="002060"/>
          <w:sz w:val="22"/>
          <w:szCs w:val="22"/>
          <w:lang w:val="ro-RO"/>
        </w:rPr>
        <w:t>ec</w:t>
      </w:r>
      <w:r w:rsidR="00CC0648" w:rsidRPr="00394CF5">
        <w:rPr>
          <w:rFonts w:ascii="Arial Narrow" w:eastAsia="Calibri" w:hAnsi="Arial Narrow" w:cs="Calibri"/>
          <w:color w:val="002060"/>
          <w:spacing w:val="-2"/>
          <w:sz w:val="22"/>
          <w:szCs w:val="22"/>
          <w:lang w:val="ro-RO"/>
        </w:rPr>
        <w:t>u</w:t>
      </w:r>
      <w:r w:rsidR="00CC0648" w:rsidRPr="00394CF5">
        <w:rPr>
          <w:rFonts w:ascii="Arial Narrow" w:eastAsia="Calibri" w:hAnsi="Arial Narrow" w:cs="Calibri"/>
          <w:color w:val="002060"/>
          <w:sz w:val="22"/>
          <w:szCs w:val="22"/>
          <w:lang w:val="ro-RO"/>
        </w:rPr>
        <w:t>ția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crăr</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pacing w:val="-3"/>
          <w:sz w:val="22"/>
          <w:szCs w:val="22"/>
          <w:lang w:val="ro-RO"/>
        </w:rPr>
        <w:t>l</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 xml:space="preserve">r </w:t>
      </w:r>
      <w:r w:rsidR="00370FB7" w:rsidRPr="00394CF5">
        <w:rPr>
          <w:rFonts w:ascii="Arial Narrow" w:eastAsia="Calibri" w:hAnsi="Arial Narrow" w:cs="Calibri"/>
          <w:color w:val="002060"/>
          <w:sz w:val="22"/>
          <w:szCs w:val="22"/>
          <w:lang w:val="ro-RO"/>
        </w:rPr>
        <w:t>va fi</w:t>
      </w:r>
      <w:r w:rsidRPr="00394CF5">
        <w:rPr>
          <w:rFonts w:ascii="Arial Narrow" w:eastAsia="Calibri" w:hAnsi="Arial Narrow" w:cs="Calibri"/>
          <w:color w:val="002060"/>
          <w:spacing w:val="-4"/>
          <w:sz w:val="22"/>
          <w:szCs w:val="22"/>
          <w:lang w:val="ro-RO"/>
        </w:rPr>
        <w:t xml:space="preserve"> </w:t>
      </w:r>
      <w:r w:rsidR="00370FB7" w:rsidRPr="00394CF5">
        <w:rPr>
          <w:rFonts w:ascii="Arial Narrow" w:eastAsia="Calibri" w:hAnsi="Arial Narrow" w:cs="Calibri"/>
          <w:color w:val="002060"/>
          <w:spacing w:val="-4"/>
          <w:sz w:val="22"/>
          <w:szCs w:val="22"/>
          <w:lang w:val="ro-RO"/>
        </w:rPr>
        <w:t xml:space="preserve">inclusă </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pacing w:val="-1"/>
          <w:sz w:val="22"/>
          <w:szCs w:val="22"/>
          <w:lang w:val="ro-RO"/>
        </w:rPr>
        <w:t>b</w:t>
      </w:r>
      <w:r w:rsidR="00CC0648" w:rsidRPr="00394CF5">
        <w:rPr>
          <w:rFonts w:ascii="Arial Narrow" w:eastAsia="Calibri" w:hAnsi="Arial Narrow" w:cs="Calibri"/>
          <w:color w:val="002060"/>
          <w:sz w:val="22"/>
          <w:szCs w:val="22"/>
          <w:lang w:val="ro-RO"/>
        </w:rPr>
        <w:t>l</w:t>
      </w:r>
      <w:r w:rsidR="00CC0648" w:rsidRPr="00394CF5">
        <w:rPr>
          <w:rFonts w:ascii="Arial Narrow" w:eastAsia="Calibri" w:hAnsi="Arial Narrow" w:cs="Calibri"/>
          <w:color w:val="002060"/>
          <w:spacing w:val="-1"/>
          <w:sz w:val="22"/>
          <w:szCs w:val="22"/>
          <w:lang w:val="ro-RO"/>
        </w:rPr>
        <w:t>ig</w:t>
      </w:r>
      <w:r w:rsidR="00CC0648" w:rsidRPr="00394CF5">
        <w:rPr>
          <w:rFonts w:ascii="Arial Narrow" w:eastAsia="Calibri" w:hAnsi="Arial Narrow" w:cs="Calibri"/>
          <w:color w:val="002060"/>
          <w:sz w:val="22"/>
          <w:szCs w:val="22"/>
          <w:lang w:val="ro-RO"/>
        </w:rPr>
        <w:t>ația</w:t>
      </w:r>
      <w:r w:rsidRPr="00394CF5">
        <w:rPr>
          <w:rFonts w:ascii="Arial Narrow" w:eastAsia="Calibri" w:hAnsi="Arial Narrow" w:cs="Calibri"/>
          <w:color w:val="002060"/>
          <w:spacing w:val="-7"/>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tra</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tu</w:t>
      </w:r>
      <w:r w:rsidRPr="00394CF5">
        <w:rPr>
          <w:rFonts w:ascii="Arial Narrow" w:eastAsia="Calibri" w:hAnsi="Arial Narrow" w:cs="Calibri"/>
          <w:color w:val="002060"/>
          <w:spacing w:val="-1"/>
          <w:sz w:val="22"/>
          <w:szCs w:val="22"/>
          <w:lang w:val="ro-RO"/>
        </w:rPr>
        <w:t>lu</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specta</w:t>
      </w:r>
      <w:r w:rsidRPr="00394CF5">
        <w:rPr>
          <w:rFonts w:ascii="Arial Narrow" w:eastAsia="Calibri" w:hAnsi="Arial Narrow" w:cs="Calibri"/>
          <w:color w:val="002060"/>
          <w:spacing w:val="-9"/>
          <w:sz w:val="22"/>
          <w:szCs w:val="22"/>
          <w:lang w:val="ro-RO"/>
        </w:rPr>
        <w:t xml:space="preserve">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ăs</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l</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stab</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5"/>
          <w:sz w:val="22"/>
          <w:szCs w:val="22"/>
          <w:lang w:val="ro-RO"/>
        </w:rPr>
        <w:t xml:space="preserve"> </w:t>
      </w:r>
      <w:r w:rsidRPr="00394CF5">
        <w:rPr>
          <w:rFonts w:ascii="Arial Narrow" w:eastAsia="Calibri" w:hAnsi="Arial Narrow" w:cs="Calibri"/>
          <w:color w:val="002060"/>
          <w:spacing w:val="-3"/>
          <w:sz w:val="22"/>
          <w:szCs w:val="22"/>
          <w:lang w:val="ro-RO"/>
        </w:rPr>
        <w:t>f</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z</w:t>
      </w:r>
      <w:r w:rsidRPr="00394CF5">
        <w:rPr>
          <w:rFonts w:ascii="Arial Narrow" w:eastAsia="Calibri" w:hAnsi="Arial Narrow" w:cs="Calibri"/>
          <w:color w:val="002060"/>
          <w:sz w:val="22"/>
          <w:szCs w:val="22"/>
          <w:lang w:val="ro-RO"/>
        </w:rPr>
        <w:t>ele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ec</w:t>
      </w:r>
      <w:r w:rsidRPr="00394CF5">
        <w:rPr>
          <w:rFonts w:ascii="Arial Narrow" w:eastAsia="Calibri" w:hAnsi="Arial Narrow" w:cs="Calibri"/>
          <w:color w:val="002060"/>
          <w:sz w:val="22"/>
          <w:szCs w:val="22"/>
          <w:lang w:val="ro-RO"/>
        </w:rPr>
        <w:t>tare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6"/>
          <w:sz w:val="22"/>
          <w:szCs w:val="22"/>
          <w:lang w:val="ro-RO"/>
        </w:rPr>
        <w:t xml:space="preserve"> </w:t>
      </w:r>
      <w:r w:rsidRPr="00394CF5">
        <w:rPr>
          <w:rFonts w:ascii="Arial Narrow" w:eastAsia="Calibri" w:hAnsi="Arial Narrow" w:cs="Calibri"/>
          <w:color w:val="002060"/>
          <w:sz w:val="22"/>
          <w:szCs w:val="22"/>
          <w:lang w:val="ro-RO"/>
        </w:rPr>
        <w:t>asi</w:t>
      </w:r>
      <w:r w:rsidRPr="00394CF5">
        <w:rPr>
          <w:rFonts w:ascii="Arial Narrow" w:eastAsia="Calibri" w:hAnsi="Arial Narrow" w:cs="Calibri"/>
          <w:color w:val="002060"/>
          <w:spacing w:val="-1"/>
          <w:sz w:val="22"/>
          <w:szCs w:val="22"/>
          <w:lang w:val="ro-RO"/>
        </w:rPr>
        <w:t>gu</w:t>
      </w:r>
      <w:r w:rsidRPr="00394CF5">
        <w:rPr>
          <w:rFonts w:ascii="Arial Narrow" w:eastAsia="Calibri" w:hAnsi="Arial Narrow" w:cs="Calibri"/>
          <w:color w:val="002060"/>
          <w:sz w:val="22"/>
          <w:szCs w:val="22"/>
          <w:lang w:val="ro-RO"/>
        </w:rPr>
        <w:t>ra</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8"/>
          <w:sz w:val="22"/>
          <w:szCs w:val="22"/>
          <w:lang w:val="ro-RO"/>
        </w:rPr>
        <w:t xml:space="preserve">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d 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resp</w:t>
      </w:r>
      <w:r w:rsidRPr="00394CF5">
        <w:rPr>
          <w:rFonts w:ascii="Arial Narrow" w:eastAsia="Calibri" w:hAnsi="Arial Narrow" w:cs="Calibri"/>
          <w:color w:val="002060"/>
          <w:spacing w:val="-1"/>
          <w:sz w:val="22"/>
          <w:szCs w:val="22"/>
          <w:lang w:val="ro-RO"/>
        </w:rPr>
        <w:t>unz</w:t>
      </w:r>
      <w:r w:rsidRPr="00394CF5">
        <w:rPr>
          <w:rFonts w:ascii="Arial Narrow" w:eastAsia="Calibri" w:hAnsi="Arial Narrow" w:cs="Calibri"/>
          <w:color w:val="002060"/>
          <w:sz w:val="22"/>
          <w:szCs w:val="22"/>
          <w:lang w:val="ro-RO"/>
        </w:rPr>
        <w:t>ă</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ea</w:t>
      </w:r>
      <w:r w:rsidRPr="00394CF5">
        <w:rPr>
          <w:rFonts w:ascii="Arial Narrow" w:eastAsia="Calibri" w:hAnsi="Arial Narrow" w:cs="Calibri"/>
          <w:color w:val="002060"/>
          <w:spacing w:val="3"/>
          <w:sz w:val="22"/>
          <w:szCs w:val="22"/>
          <w:lang w:val="ro-RO"/>
        </w:rPr>
        <w:t xml:space="preserve">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1"/>
          <w:sz w:val="22"/>
          <w:szCs w:val="22"/>
          <w:lang w:val="ro-RO"/>
        </w:rPr>
        <w:t>n</w:t>
      </w:r>
      <w:r w:rsidR="00CC0648" w:rsidRPr="00394CF5">
        <w:rPr>
          <w:rFonts w:ascii="Arial Narrow" w:eastAsia="Calibri" w:hAnsi="Arial Narrow" w:cs="Calibri"/>
          <w:color w:val="002060"/>
          <w:spacing w:val="1"/>
          <w:sz w:val="22"/>
          <w:szCs w:val="22"/>
          <w:lang w:val="ro-RO"/>
        </w:rPr>
        <w:t>v</w:t>
      </w:r>
      <w:r w:rsidR="00CC0648" w:rsidRPr="00394CF5">
        <w:rPr>
          <w:rFonts w:ascii="Arial Narrow" w:eastAsia="Calibri" w:hAnsi="Arial Narrow" w:cs="Calibri"/>
          <w:color w:val="002060"/>
          <w:spacing w:val="-2"/>
          <w:sz w:val="22"/>
          <w:szCs w:val="22"/>
          <w:lang w:val="ro-RO"/>
        </w:rPr>
        <w:t>e</w:t>
      </w:r>
      <w:r w:rsidR="00CC0648" w:rsidRPr="00394CF5">
        <w:rPr>
          <w:rFonts w:ascii="Arial Narrow" w:eastAsia="Calibri" w:hAnsi="Arial Narrow" w:cs="Calibri"/>
          <w:color w:val="002060"/>
          <w:sz w:val="22"/>
          <w:szCs w:val="22"/>
          <w:lang w:val="ro-RO"/>
        </w:rPr>
        <w:t>stiției</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ci</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u</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reju</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icia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 xml:space="preserve">în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d se</w:t>
      </w:r>
      <w:r w:rsidRPr="00394CF5">
        <w:rPr>
          <w:rFonts w:ascii="Arial Narrow" w:eastAsia="Calibri" w:hAnsi="Arial Narrow" w:cs="Calibri"/>
          <w:color w:val="002060"/>
          <w:spacing w:val="2"/>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ati</w:t>
      </w:r>
      <w:r w:rsidRPr="00394CF5">
        <w:rPr>
          <w:rFonts w:ascii="Arial Narrow" w:eastAsia="Calibri" w:hAnsi="Arial Narrow" w:cs="Calibri"/>
          <w:color w:val="002060"/>
          <w:spacing w:val="-2"/>
          <w:sz w:val="22"/>
          <w:szCs w:val="22"/>
          <w:lang w:val="ro-RO"/>
        </w:rPr>
        <w:t>v</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pacing w:val="-2"/>
          <w:sz w:val="22"/>
          <w:szCs w:val="22"/>
          <w:lang w:val="ro-RO"/>
        </w:rPr>
        <w:t>(</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SH</w:t>
      </w:r>
      <w:r w:rsidRPr="00394CF5">
        <w:rPr>
          <w:rFonts w:ascii="Arial Narrow" w:eastAsia="Calibri" w:hAnsi="Arial Narrow" w:cs="Calibri"/>
          <w:color w:val="002060"/>
          <w:spacing w:val="8"/>
          <w:sz w:val="22"/>
          <w:szCs w:val="22"/>
          <w:lang w:val="ro-RO"/>
        </w:rPr>
        <w:t xml:space="preserve"> </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o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Si</w:t>
      </w:r>
      <w:r w:rsidRPr="00394CF5">
        <w:rPr>
          <w:rFonts w:ascii="Arial Narrow" w:eastAsia="Calibri" w:hAnsi="Arial Narrow" w:cs="Calibri"/>
          <w:color w:val="002060"/>
          <w:spacing w:val="-1"/>
          <w:sz w:val="22"/>
          <w:szCs w:val="22"/>
          <w:lang w:val="ro-RO"/>
        </w:rPr>
        <w:t>gn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H</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2"/>
          <w:sz w:val="22"/>
          <w:szCs w:val="22"/>
          <w:lang w:val="ro-RO"/>
        </w:rPr>
        <w:t>m</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în l</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cu a</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area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x</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z w:val="22"/>
          <w:szCs w:val="22"/>
          <w:lang w:val="ro-RO"/>
        </w:rPr>
        <w:t>tă</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la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reze</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1"/>
          <w:sz w:val="22"/>
          <w:szCs w:val="22"/>
          <w:lang w:val="ro-RO"/>
        </w:rPr>
        <w:t xml:space="preserve"> </w:t>
      </w:r>
      <w:r w:rsidR="00CC0648" w:rsidRPr="00394CF5">
        <w:rPr>
          <w:rFonts w:ascii="Arial Narrow" w:eastAsia="Calibri" w:hAnsi="Arial Narrow" w:cs="Calibri"/>
          <w:color w:val="002060"/>
          <w:spacing w:val="-1"/>
          <w:sz w:val="22"/>
          <w:szCs w:val="22"/>
          <w:lang w:val="ro-RO"/>
        </w:rPr>
        <w:t>d</w:t>
      </w:r>
      <w:r w:rsidR="00CC0648" w:rsidRPr="00394CF5">
        <w:rPr>
          <w:rFonts w:ascii="Arial Narrow" w:eastAsia="Calibri" w:hAnsi="Arial Narrow" w:cs="Calibri"/>
          <w:color w:val="002060"/>
          <w:sz w:val="22"/>
          <w:szCs w:val="22"/>
          <w:lang w:val="ro-RO"/>
        </w:rPr>
        <w:t>ecla</w:t>
      </w:r>
      <w:r w:rsidR="00CC0648" w:rsidRPr="00394CF5">
        <w:rPr>
          <w:rFonts w:ascii="Arial Narrow" w:eastAsia="Calibri" w:hAnsi="Arial Narrow" w:cs="Calibri"/>
          <w:color w:val="002060"/>
          <w:spacing w:val="-3"/>
          <w:sz w:val="22"/>
          <w:szCs w:val="22"/>
          <w:lang w:val="ro-RO"/>
        </w:rPr>
        <w:t>r</w:t>
      </w:r>
      <w:r w:rsidR="00CC0648" w:rsidRPr="00394CF5">
        <w:rPr>
          <w:rFonts w:ascii="Arial Narrow" w:eastAsia="Calibri" w:hAnsi="Arial Narrow" w:cs="Calibri"/>
          <w:color w:val="002060"/>
          <w:sz w:val="22"/>
          <w:szCs w:val="22"/>
          <w:lang w:val="ro-RO"/>
        </w:rPr>
        <w:t>ație</w:t>
      </w:r>
      <w:r w:rsidRPr="00394CF5">
        <w:rPr>
          <w:rFonts w:ascii="Arial Narrow" w:eastAsia="Calibri" w:hAnsi="Arial Narrow" w:cs="Calibri"/>
          <w:color w:val="002060"/>
          <w:sz w:val="22"/>
          <w:szCs w:val="22"/>
          <w:lang w:val="ro-RO"/>
        </w:rPr>
        <w:t>.</w:t>
      </w:r>
    </w:p>
    <w:p w14:paraId="10C6D3F2" w14:textId="77777777" w:rsidR="009A0E20" w:rsidRPr="00394CF5" w:rsidRDefault="009A0E20" w:rsidP="009A0E20">
      <w:pPr>
        <w:pStyle w:val="ListParagraph"/>
        <w:ind w:left="360" w:right="770"/>
        <w:jc w:val="both"/>
        <w:rPr>
          <w:rFonts w:ascii="Arial Narrow" w:hAnsi="Arial Narrow"/>
          <w:color w:val="002060"/>
          <w:sz w:val="22"/>
          <w:szCs w:val="22"/>
          <w:lang w:val="ro-RO"/>
        </w:rPr>
      </w:pPr>
      <w:r w:rsidRPr="00394CF5">
        <w:rPr>
          <w:rFonts w:ascii="Arial Narrow" w:hAnsi="Arial Narrow"/>
          <w:color w:val="002060"/>
          <w:sz w:val="22"/>
          <w:szCs w:val="22"/>
          <w:lang w:val="ro-RO"/>
        </w:rPr>
        <w:t>Observații: .............................................................................................................................................................</w:t>
      </w:r>
    </w:p>
    <w:p w14:paraId="0ADAB603" w14:textId="77777777" w:rsidR="00CC0648" w:rsidRPr="00394CF5" w:rsidRDefault="00CC0648" w:rsidP="00CC0648">
      <w:pPr>
        <w:ind w:left="0"/>
        <w:rPr>
          <w:rFonts w:ascii="Arial Narrow" w:eastAsia="Calibri" w:hAnsi="Arial Narrow" w:cs="Calibri"/>
          <w:color w:val="002060"/>
          <w:spacing w:val="1"/>
          <w:sz w:val="22"/>
          <w:szCs w:val="22"/>
          <w:lang w:val="ro-RO"/>
        </w:rPr>
      </w:pPr>
    </w:p>
    <w:p w14:paraId="7EA42737" w14:textId="6FE35699" w:rsidR="00CC0648" w:rsidRPr="00394CF5" w:rsidRDefault="00BD1626" w:rsidP="00CC0648">
      <w:pPr>
        <w:pStyle w:val="ListParagraph"/>
        <w:numPr>
          <w:ilvl w:val="0"/>
          <w:numId w:val="2"/>
        </w:numPr>
        <w:ind w:left="360" w:right="770"/>
        <w:jc w:val="both"/>
        <w:rPr>
          <w:rFonts w:ascii="Arial Narrow" w:eastAsia="Calibri" w:hAnsi="Arial Narrow" w:cs="Calibri"/>
          <w:i/>
          <w:color w:val="002060"/>
          <w:sz w:val="22"/>
          <w:szCs w:val="22"/>
          <w:lang w:val="ro-RO"/>
        </w:rPr>
      </w:pP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 xml:space="preserve">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er</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e </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are și la fi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 cicl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 xml:space="preserve">i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 xml:space="preserve">ață a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1"/>
          <w:sz w:val="22"/>
          <w:szCs w:val="22"/>
          <w:lang w:val="ro-RO"/>
        </w:rPr>
        <w:t>nv</w:t>
      </w:r>
      <w:r w:rsidR="00CC0648" w:rsidRPr="00394CF5">
        <w:rPr>
          <w:rFonts w:ascii="Arial Narrow" w:eastAsia="Calibri" w:hAnsi="Arial Narrow" w:cs="Calibri"/>
          <w:color w:val="002060"/>
          <w:sz w:val="22"/>
          <w:szCs w:val="22"/>
          <w:lang w:val="ro-RO"/>
        </w:rPr>
        <w:t>es</w:t>
      </w:r>
      <w:r w:rsidR="00CC0648" w:rsidRPr="00394CF5">
        <w:rPr>
          <w:rFonts w:ascii="Arial Narrow" w:eastAsia="Calibri" w:hAnsi="Arial Narrow" w:cs="Calibri"/>
          <w:color w:val="002060"/>
          <w:spacing w:val="1"/>
          <w:sz w:val="22"/>
          <w:szCs w:val="22"/>
          <w:lang w:val="ro-RO"/>
        </w:rPr>
        <w:t>t</w:t>
      </w:r>
      <w:r w:rsidR="00CC0648" w:rsidRPr="00394CF5">
        <w:rPr>
          <w:rFonts w:ascii="Arial Narrow" w:eastAsia="Calibri" w:hAnsi="Arial Narrow" w:cs="Calibri"/>
          <w:color w:val="002060"/>
          <w:sz w:val="22"/>
          <w:szCs w:val="22"/>
          <w:lang w:val="ro-RO"/>
        </w:rPr>
        <w:t>iț</w:t>
      </w:r>
      <w:r w:rsidR="00CC0648" w:rsidRPr="00394CF5">
        <w:rPr>
          <w:rFonts w:ascii="Arial Narrow" w:eastAsia="Calibri" w:hAnsi="Arial Narrow" w:cs="Calibri"/>
          <w:color w:val="002060"/>
          <w:spacing w:val="-3"/>
          <w:sz w:val="22"/>
          <w:szCs w:val="22"/>
          <w:lang w:val="ro-RO"/>
        </w:rPr>
        <w:t>i</w:t>
      </w:r>
      <w:r w:rsidR="00CC0648" w:rsidRPr="00394CF5">
        <w:rPr>
          <w:rFonts w:ascii="Arial Narrow" w:eastAsia="Calibri" w:hAnsi="Arial Narrow" w:cs="Calibri"/>
          <w:color w:val="002060"/>
          <w:sz w:val="22"/>
          <w:szCs w:val="22"/>
          <w:lang w:val="ro-RO"/>
        </w:rPr>
        <w:t>ei</w:t>
      </w:r>
      <w:r w:rsidRPr="00394CF5">
        <w:rPr>
          <w:rFonts w:ascii="Arial Narrow" w:eastAsia="Calibri" w:hAnsi="Arial Narrow" w:cs="Calibri"/>
          <w:color w:val="002060"/>
          <w:sz w:val="22"/>
          <w:szCs w:val="22"/>
          <w:lang w:val="ro-RO"/>
        </w:rPr>
        <w:t xml:space="preserve"> se </w:t>
      </w:r>
      <w:r w:rsidR="00370FB7" w:rsidRPr="00394CF5">
        <w:rPr>
          <w:rFonts w:ascii="Arial Narrow" w:eastAsia="Calibri" w:hAnsi="Arial Narrow" w:cs="Calibri"/>
          <w:color w:val="002060"/>
          <w:sz w:val="22"/>
          <w:szCs w:val="22"/>
          <w:lang w:val="ro-RO"/>
        </w:rPr>
        <w:t xml:space="preserve">va </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z w:val="22"/>
          <w:szCs w:val="22"/>
          <w:lang w:val="ro-RO"/>
        </w:rPr>
        <w:t>si</w:t>
      </w:r>
      <w:r w:rsidRPr="00394CF5">
        <w:rPr>
          <w:rFonts w:ascii="Arial Narrow" w:eastAsia="Calibri" w:hAnsi="Arial Narrow" w:cs="Calibri"/>
          <w:color w:val="002060"/>
          <w:spacing w:val="-1"/>
          <w:sz w:val="22"/>
          <w:szCs w:val="22"/>
          <w:lang w:val="ro-RO"/>
        </w:rPr>
        <w:t>gu</w:t>
      </w:r>
      <w:r w:rsidRPr="00394CF5">
        <w:rPr>
          <w:rFonts w:ascii="Arial Narrow" w:eastAsia="Calibri" w:hAnsi="Arial Narrow" w:cs="Calibri"/>
          <w:color w:val="002060"/>
          <w:sz w:val="22"/>
          <w:szCs w:val="22"/>
          <w:lang w:val="ro-RO"/>
        </w:rPr>
        <w:t>r</w:t>
      </w:r>
      <w:r w:rsidR="00370FB7"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z w:val="22"/>
          <w:szCs w:val="22"/>
          <w:lang w:val="ro-RO"/>
        </w:rPr>
        <w:t xml:space="preserve"> în </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d 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resp</w:t>
      </w:r>
      <w:r w:rsidRPr="00394CF5">
        <w:rPr>
          <w:rFonts w:ascii="Arial Narrow" w:eastAsia="Calibri" w:hAnsi="Arial Narrow" w:cs="Calibri"/>
          <w:color w:val="002060"/>
          <w:spacing w:val="-1"/>
          <w:sz w:val="22"/>
          <w:szCs w:val="22"/>
          <w:lang w:val="ro-RO"/>
        </w:rPr>
        <w:t>unz</w:t>
      </w:r>
      <w:r w:rsidRPr="00394CF5">
        <w:rPr>
          <w:rFonts w:ascii="Arial Narrow" w:eastAsia="Calibri" w:hAnsi="Arial Narrow" w:cs="Calibri"/>
          <w:color w:val="002060"/>
          <w:sz w:val="22"/>
          <w:szCs w:val="22"/>
          <w:lang w:val="ro-RO"/>
        </w:rPr>
        <w:t>ăt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 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atea</w:t>
      </w:r>
      <w:r w:rsidRPr="00394CF5">
        <w:rPr>
          <w:rFonts w:ascii="Arial Narrow" w:eastAsia="Calibri" w:hAnsi="Arial Narrow" w:cs="Calibri"/>
          <w:color w:val="002060"/>
          <w:spacing w:val="1"/>
          <w:sz w:val="22"/>
          <w:szCs w:val="22"/>
          <w:lang w:val="ro-RO"/>
        </w:rPr>
        <w:t xml:space="preserve">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4"/>
          <w:sz w:val="22"/>
          <w:szCs w:val="22"/>
          <w:lang w:val="ro-RO"/>
        </w:rPr>
        <w:t>n</w:t>
      </w:r>
      <w:r w:rsidR="00CC0648" w:rsidRPr="00394CF5">
        <w:rPr>
          <w:rFonts w:ascii="Arial Narrow" w:eastAsia="Calibri" w:hAnsi="Arial Narrow" w:cs="Calibri"/>
          <w:color w:val="002060"/>
          <w:spacing w:val="1"/>
          <w:sz w:val="22"/>
          <w:szCs w:val="22"/>
          <w:lang w:val="ro-RO"/>
        </w:rPr>
        <w:t>v</w:t>
      </w:r>
      <w:r w:rsidR="00CC0648" w:rsidRPr="00394CF5">
        <w:rPr>
          <w:rFonts w:ascii="Arial Narrow" w:eastAsia="Calibri" w:hAnsi="Arial Narrow" w:cs="Calibri"/>
          <w:color w:val="002060"/>
          <w:sz w:val="22"/>
          <w:szCs w:val="22"/>
          <w:lang w:val="ro-RO"/>
        </w:rPr>
        <w:t>e</w:t>
      </w:r>
      <w:r w:rsidR="00CC0648" w:rsidRPr="00394CF5">
        <w:rPr>
          <w:rFonts w:ascii="Arial Narrow" w:eastAsia="Calibri" w:hAnsi="Arial Narrow" w:cs="Calibri"/>
          <w:color w:val="002060"/>
          <w:spacing w:val="-2"/>
          <w:sz w:val="22"/>
          <w:szCs w:val="22"/>
          <w:lang w:val="ro-RO"/>
        </w:rPr>
        <w:t>s</w:t>
      </w:r>
      <w:r w:rsidR="00CC0648" w:rsidRPr="00394CF5">
        <w:rPr>
          <w:rFonts w:ascii="Arial Narrow" w:eastAsia="Calibri" w:hAnsi="Arial Narrow" w:cs="Calibri"/>
          <w:color w:val="002060"/>
          <w:sz w:val="22"/>
          <w:szCs w:val="22"/>
          <w:lang w:val="ro-RO"/>
        </w:rPr>
        <w:t>tiției</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ci</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u</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reju</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icia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 xml:space="preserve">în </w:t>
      </w:r>
      <w:r w:rsidRPr="00394CF5">
        <w:rPr>
          <w:rFonts w:ascii="Arial Narrow" w:eastAsia="Calibri" w:hAnsi="Arial Narrow" w:cs="Calibri"/>
          <w:color w:val="002060"/>
          <w:spacing w:val="1"/>
          <w:sz w:val="22"/>
          <w:szCs w:val="22"/>
          <w:lang w:val="ro-RO"/>
        </w:rPr>
        <w:t>mo</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s</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z w:val="22"/>
          <w:szCs w:val="22"/>
          <w:lang w:val="ro-RO"/>
        </w:rPr>
        <w:t>ti</w:t>
      </w:r>
      <w:r w:rsidRPr="00394CF5">
        <w:rPr>
          <w:rFonts w:ascii="Arial Narrow" w:eastAsia="Calibri" w:hAnsi="Arial Narrow" w:cs="Calibri"/>
          <w:color w:val="002060"/>
          <w:spacing w:val="4"/>
          <w:sz w:val="22"/>
          <w:szCs w:val="22"/>
          <w:lang w:val="ro-RO"/>
        </w:rPr>
        <w:t>v</w:t>
      </w:r>
      <w:r w:rsidRPr="00394CF5">
        <w:rPr>
          <w:rFonts w:ascii="Arial Narrow" w:eastAsia="Calibri" w:hAnsi="Arial Narrow" w:cs="Calibri"/>
          <w:color w:val="002060"/>
          <w:sz w:val="22"/>
          <w:szCs w:val="22"/>
          <w:lang w:val="ro-RO"/>
        </w:rPr>
        <w:t>”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SH</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1"/>
          <w:sz w:val="22"/>
          <w:szCs w:val="22"/>
          <w:lang w:val="ro-RO"/>
        </w:rPr>
        <w:t>ign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 xml:space="preserve">t </w:t>
      </w:r>
      <w:r w:rsidRPr="00394CF5">
        <w:rPr>
          <w:rFonts w:ascii="Arial Narrow" w:eastAsia="Calibri" w:hAnsi="Arial Narrow" w:cs="Calibri"/>
          <w:color w:val="002060"/>
          <w:spacing w:val="-1"/>
          <w:sz w:val="22"/>
          <w:szCs w:val="22"/>
          <w:lang w:val="ro-RO"/>
        </w:rPr>
        <w:t>H</w:t>
      </w:r>
      <w:r w:rsidRPr="00394CF5">
        <w:rPr>
          <w:rFonts w:ascii="Arial Narrow" w:eastAsia="Calibri" w:hAnsi="Arial Narrow" w:cs="Calibri"/>
          <w:color w:val="002060"/>
          <w:sz w:val="22"/>
          <w:szCs w:val="22"/>
          <w:lang w:val="ro-RO"/>
        </w:rPr>
        <w:t>arm</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nf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tate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cu</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area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din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x</w:t>
      </w:r>
      <w:r w:rsidRPr="00394CF5">
        <w:rPr>
          <w:rFonts w:ascii="Arial Narrow" w:eastAsia="Calibri" w:hAnsi="Arial Narrow" w:cs="Calibri"/>
          <w:color w:val="002060"/>
          <w:sz w:val="22"/>
          <w:szCs w:val="22"/>
          <w:lang w:val="ro-RO"/>
        </w:rPr>
        <w:t xml:space="preserve">a </w:t>
      </w:r>
      <w:r w:rsidRPr="00394CF5">
        <w:rPr>
          <w:rFonts w:ascii="Arial Narrow" w:eastAsia="Calibri" w:hAnsi="Arial Narrow" w:cs="Calibri"/>
          <w:color w:val="002060"/>
          <w:spacing w:val="-2"/>
          <w:sz w:val="22"/>
          <w:szCs w:val="22"/>
          <w:lang w:val="ro-RO"/>
        </w:rPr>
        <w:t>l</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reze</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ta</w:t>
      </w:r>
      <w:r w:rsidRPr="00394CF5">
        <w:rPr>
          <w:rFonts w:ascii="Arial Narrow" w:eastAsia="Calibri" w:hAnsi="Arial Narrow" w:cs="Calibri"/>
          <w:color w:val="002060"/>
          <w:spacing w:val="1"/>
          <w:sz w:val="22"/>
          <w:szCs w:val="22"/>
          <w:lang w:val="ro-RO"/>
        </w:rPr>
        <w:t xml:space="preserve"> </w:t>
      </w:r>
      <w:r w:rsidR="00CC0648" w:rsidRPr="00394CF5">
        <w:rPr>
          <w:rFonts w:ascii="Arial Narrow" w:eastAsia="Calibri" w:hAnsi="Arial Narrow" w:cs="Calibri"/>
          <w:color w:val="002060"/>
          <w:spacing w:val="-1"/>
          <w:sz w:val="22"/>
          <w:szCs w:val="22"/>
          <w:lang w:val="ro-RO"/>
        </w:rPr>
        <w:t>d</w:t>
      </w:r>
      <w:r w:rsidR="00CC0648" w:rsidRPr="00394CF5">
        <w:rPr>
          <w:rFonts w:ascii="Arial Narrow" w:eastAsia="Calibri" w:hAnsi="Arial Narrow" w:cs="Calibri"/>
          <w:color w:val="002060"/>
          <w:sz w:val="22"/>
          <w:szCs w:val="22"/>
          <w:lang w:val="ro-RO"/>
        </w:rPr>
        <w:t>ecla</w:t>
      </w:r>
      <w:r w:rsidR="00CC0648" w:rsidRPr="00394CF5">
        <w:rPr>
          <w:rFonts w:ascii="Arial Narrow" w:eastAsia="Calibri" w:hAnsi="Arial Narrow" w:cs="Calibri"/>
          <w:color w:val="002060"/>
          <w:spacing w:val="-3"/>
          <w:sz w:val="22"/>
          <w:szCs w:val="22"/>
          <w:lang w:val="ro-RO"/>
        </w:rPr>
        <w:t>r</w:t>
      </w:r>
      <w:r w:rsidR="00CC0648" w:rsidRPr="00394CF5">
        <w:rPr>
          <w:rFonts w:ascii="Arial Narrow" w:eastAsia="Calibri" w:hAnsi="Arial Narrow" w:cs="Calibri"/>
          <w:color w:val="002060"/>
          <w:sz w:val="22"/>
          <w:szCs w:val="22"/>
          <w:lang w:val="ro-RO"/>
        </w:rPr>
        <w:t>ație</w:t>
      </w:r>
      <w:r w:rsidRPr="00394CF5">
        <w:rPr>
          <w:rFonts w:ascii="Arial Narrow" w:eastAsia="Calibri" w:hAnsi="Arial Narrow" w:cs="Calibri"/>
          <w:color w:val="002060"/>
          <w:sz w:val="22"/>
          <w:szCs w:val="22"/>
          <w:lang w:val="ro-RO"/>
        </w:rPr>
        <w:t>.</w:t>
      </w:r>
    </w:p>
    <w:p w14:paraId="6F2365B2" w14:textId="77777777" w:rsidR="009A0E20" w:rsidRPr="00394CF5" w:rsidRDefault="009A0E20" w:rsidP="009A0E20">
      <w:pPr>
        <w:pStyle w:val="ListParagraph"/>
        <w:ind w:left="360" w:right="770"/>
        <w:jc w:val="both"/>
        <w:rPr>
          <w:rFonts w:ascii="Arial Narrow" w:hAnsi="Arial Narrow"/>
          <w:color w:val="002060"/>
          <w:sz w:val="22"/>
          <w:szCs w:val="22"/>
          <w:lang w:val="ro-RO"/>
        </w:rPr>
      </w:pPr>
      <w:r w:rsidRPr="00394CF5">
        <w:rPr>
          <w:rFonts w:ascii="Arial Narrow" w:hAnsi="Arial Narrow"/>
          <w:color w:val="002060"/>
          <w:sz w:val="22"/>
          <w:szCs w:val="22"/>
          <w:lang w:val="ro-RO"/>
        </w:rPr>
        <w:t>Observații: .............................................................................................................................................................</w:t>
      </w:r>
    </w:p>
    <w:p w14:paraId="7A816549" w14:textId="77777777" w:rsidR="00CC0648" w:rsidRPr="00394CF5" w:rsidRDefault="00CC0648" w:rsidP="00CC0648">
      <w:pPr>
        <w:ind w:left="0"/>
        <w:rPr>
          <w:rFonts w:ascii="Arial Narrow" w:eastAsia="Calibri" w:hAnsi="Arial Narrow" w:cs="Calibri"/>
          <w:color w:val="002060"/>
          <w:sz w:val="22"/>
          <w:szCs w:val="22"/>
          <w:lang w:val="ro-RO"/>
        </w:rPr>
      </w:pPr>
    </w:p>
    <w:p w14:paraId="622DBEA1" w14:textId="7404CD60" w:rsidR="00CC0648" w:rsidRPr="00394CF5" w:rsidRDefault="00BD1626" w:rsidP="00CC0648">
      <w:pPr>
        <w:pStyle w:val="ListParagraph"/>
        <w:numPr>
          <w:ilvl w:val="0"/>
          <w:numId w:val="2"/>
        </w:numPr>
        <w:ind w:left="360" w:right="770"/>
        <w:jc w:val="both"/>
        <w:rPr>
          <w:rFonts w:ascii="Arial Narrow" w:eastAsia="Calibri" w:hAnsi="Arial Narrow" w:cs="Calibri"/>
          <w:i/>
          <w:color w:val="002060"/>
          <w:sz w:val="22"/>
          <w:szCs w:val="22"/>
          <w:lang w:val="ro-RO"/>
        </w:rPr>
      </w:pPr>
      <w:r w:rsidRPr="00394CF5">
        <w:rPr>
          <w:rFonts w:ascii="Arial Narrow" w:eastAsia="Calibri" w:hAnsi="Arial Narrow" w:cs="Calibri"/>
          <w:color w:val="002060"/>
          <w:sz w:val="22"/>
          <w:szCs w:val="22"/>
          <w:lang w:val="ro-RO"/>
        </w:rPr>
        <w:t>Ra</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rta</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rivi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asi</w:t>
      </w:r>
      <w:r w:rsidRPr="00394CF5">
        <w:rPr>
          <w:rFonts w:ascii="Arial Narrow" w:eastAsia="Calibri" w:hAnsi="Arial Narrow" w:cs="Calibri"/>
          <w:color w:val="002060"/>
          <w:spacing w:val="-1"/>
          <w:sz w:val="22"/>
          <w:szCs w:val="22"/>
          <w:lang w:val="ro-RO"/>
        </w:rPr>
        <w:t>gu</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z w:val="22"/>
          <w:szCs w:val="22"/>
          <w:lang w:val="ro-RO"/>
        </w:rPr>
        <w:t>rea</w:t>
      </w:r>
      <w:r w:rsidRPr="00394CF5">
        <w:rPr>
          <w:rFonts w:ascii="Arial Narrow" w:eastAsia="Calibri" w:hAnsi="Arial Narrow" w:cs="Calibri"/>
          <w:color w:val="002060"/>
          <w:spacing w:val="2"/>
          <w:sz w:val="22"/>
          <w:szCs w:val="22"/>
          <w:lang w:val="ro-RO"/>
        </w:rPr>
        <w:t xml:space="preserve"> </w:t>
      </w:r>
      <w:r w:rsidR="00CC0648" w:rsidRPr="00394CF5">
        <w:rPr>
          <w:rFonts w:ascii="Arial Narrow" w:eastAsia="Calibri" w:hAnsi="Arial Narrow" w:cs="Calibri"/>
          <w:color w:val="002060"/>
          <w:spacing w:val="-2"/>
          <w:sz w:val="22"/>
          <w:szCs w:val="22"/>
          <w:lang w:val="ro-RO"/>
        </w:rPr>
        <w:t>c</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pacing w:val="-1"/>
          <w:sz w:val="22"/>
          <w:szCs w:val="22"/>
          <w:lang w:val="ro-RO"/>
        </w:rPr>
        <w:t>n</w:t>
      </w:r>
      <w:r w:rsidR="00CC0648" w:rsidRPr="00394CF5">
        <w:rPr>
          <w:rFonts w:ascii="Arial Narrow" w:eastAsia="Calibri" w:hAnsi="Arial Narrow" w:cs="Calibri"/>
          <w:color w:val="002060"/>
          <w:sz w:val="22"/>
          <w:szCs w:val="22"/>
          <w:lang w:val="ro-RO"/>
        </w:rPr>
        <w:t>f</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pacing w:val="-3"/>
          <w:sz w:val="22"/>
          <w:szCs w:val="22"/>
          <w:lang w:val="ro-RO"/>
        </w:rPr>
        <w:t>r</w:t>
      </w:r>
      <w:r w:rsidR="00CC0648" w:rsidRPr="00394CF5">
        <w:rPr>
          <w:rFonts w:ascii="Arial Narrow" w:eastAsia="Calibri" w:hAnsi="Arial Narrow" w:cs="Calibri"/>
          <w:color w:val="002060"/>
          <w:spacing w:val="1"/>
          <w:sz w:val="22"/>
          <w:szCs w:val="22"/>
          <w:lang w:val="ro-RO"/>
        </w:rPr>
        <w:t>m</w:t>
      </w:r>
      <w:r w:rsidR="00CC0648" w:rsidRPr="00394CF5">
        <w:rPr>
          <w:rFonts w:ascii="Arial Narrow" w:eastAsia="Calibri" w:hAnsi="Arial Narrow" w:cs="Calibri"/>
          <w:color w:val="002060"/>
          <w:sz w:val="22"/>
          <w:szCs w:val="22"/>
          <w:lang w:val="ro-RO"/>
        </w:rPr>
        <w:t>ității</w:t>
      </w:r>
      <w:r w:rsidRPr="00394CF5">
        <w:rPr>
          <w:rFonts w:ascii="Arial Narrow" w:eastAsia="Calibri" w:hAnsi="Arial Narrow" w:cs="Calibri"/>
          <w:color w:val="002060"/>
          <w:spacing w:val="2"/>
          <w:sz w:val="22"/>
          <w:szCs w:val="22"/>
          <w:lang w:val="ro-RO"/>
        </w:rPr>
        <w:t xml:space="preserve"> </w:t>
      </w:r>
      <w:r w:rsidR="00CC0648" w:rsidRPr="00394CF5">
        <w:rPr>
          <w:rFonts w:ascii="Arial Narrow" w:eastAsia="Calibri" w:hAnsi="Arial Narrow" w:cs="Calibri"/>
          <w:color w:val="002060"/>
          <w:sz w:val="22"/>
          <w:szCs w:val="22"/>
          <w:lang w:val="ro-RO"/>
        </w:rPr>
        <w:t>i</w:t>
      </w:r>
      <w:r w:rsidR="00CC0648" w:rsidRPr="00394CF5">
        <w:rPr>
          <w:rFonts w:ascii="Arial Narrow" w:eastAsia="Calibri" w:hAnsi="Arial Narrow" w:cs="Calibri"/>
          <w:color w:val="002060"/>
          <w:spacing w:val="-4"/>
          <w:sz w:val="22"/>
          <w:szCs w:val="22"/>
          <w:lang w:val="ro-RO"/>
        </w:rPr>
        <w:t>n</w:t>
      </w:r>
      <w:r w:rsidR="00CC0648" w:rsidRPr="00394CF5">
        <w:rPr>
          <w:rFonts w:ascii="Arial Narrow" w:eastAsia="Calibri" w:hAnsi="Arial Narrow" w:cs="Calibri"/>
          <w:color w:val="002060"/>
          <w:spacing w:val="1"/>
          <w:sz w:val="22"/>
          <w:szCs w:val="22"/>
          <w:lang w:val="ro-RO"/>
        </w:rPr>
        <w:t>v</w:t>
      </w:r>
      <w:r w:rsidR="00CC0648" w:rsidRPr="00394CF5">
        <w:rPr>
          <w:rFonts w:ascii="Arial Narrow" w:eastAsia="Calibri" w:hAnsi="Arial Narrow" w:cs="Calibri"/>
          <w:color w:val="002060"/>
          <w:sz w:val="22"/>
          <w:szCs w:val="22"/>
          <w:lang w:val="ro-RO"/>
        </w:rPr>
        <w:t>e</w:t>
      </w:r>
      <w:r w:rsidR="00CC0648" w:rsidRPr="00394CF5">
        <w:rPr>
          <w:rFonts w:ascii="Arial Narrow" w:eastAsia="Calibri" w:hAnsi="Arial Narrow" w:cs="Calibri"/>
          <w:color w:val="002060"/>
          <w:spacing w:val="-2"/>
          <w:sz w:val="22"/>
          <w:szCs w:val="22"/>
          <w:lang w:val="ro-RO"/>
        </w:rPr>
        <w:t>s</w:t>
      </w:r>
      <w:r w:rsidR="00CC0648" w:rsidRPr="00394CF5">
        <w:rPr>
          <w:rFonts w:ascii="Arial Narrow" w:eastAsia="Calibri" w:hAnsi="Arial Narrow" w:cs="Calibri"/>
          <w:color w:val="002060"/>
          <w:sz w:val="22"/>
          <w:szCs w:val="22"/>
          <w:lang w:val="ro-RO"/>
        </w:rPr>
        <w:t>tiției</w:t>
      </w:r>
      <w:r w:rsidRPr="00394CF5">
        <w:rPr>
          <w:rFonts w:ascii="Arial Narrow" w:eastAsia="Calibri" w:hAnsi="Arial Narrow" w:cs="Calibri"/>
          <w:color w:val="002060"/>
          <w:sz w:val="22"/>
          <w:szCs w:val="22"/>
          <w:lang w:val="ro-RO"/>
        </w:rPr>
        <w:t xml:space="preserve"> cu</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ci</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u</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re</w:t>
      </w:r>
      <w:r w:rsidRPr="00394CF5">
        <w:rPr>
          <w:rFonts w:ascii="Arial Narrow" w:eastAsia="Calibri" w:hAnsi="Arial Narrow" w:cs="Calibri"/>
          <w:color w:val="002060"/>
          <w:spacing w:val="-2"/>
          <w:sz w:val="22"/>
          <w:szCs w:val="22"/>
          <w:lang w:val="ro-RO"/>
        </w:rPr>
        <w:t>j</w:t>
      </w:r>
      <w:r w:rsidRPr="00394CF5">
        <w:rPr>
          <w:rFonts w:ascii="Arial Narrow" w:eastAsia="Calibri" w:hAnsi="Arial Narrow" w:cs="Calibri"/>
          <w:color w:val="002060"/>
          <w:spacing w:val="-1"/>
          <w:sz w:val="22"/>
          <w:szCs w:val="22"/>
          <w:lang w:val="ro-RO"/>
        </w:rPr>
        <w:t>ud</w:t>
      </w:r>
      <w:r w:rsidRPr="00394CF5">
        <w:rPr>
          <w:rFonts w:ascii="Arial Narrow" w:eastAsia="Calibri" w:hAnsi="Arial Narrow" w:cs="Calibri"/>
          <w:color w:val="002060"/>
          <w:sz w:val="22"/>
          <w:szCs w:val="22"/>
          <w:lang w:val="ro-RO"/>
        </w:rPr>
        <w:t>icia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
          <w:sz w:val="22"/>
          <w:szCs w:val="22"/>
          <w:lang w:val="ro-RO"/>
        </w:rPr>
        <w:t xml:space="preserve"> mo</w:t>
      </w:r>
      <w:r w:rsidRPr="00394CF5">
        <w:rPr>
          <w:rFonts w:ascii="Arial Narrow" w:eastAsia="Calibri" w:hAnsi="Arial Narrow" w:cs="Calibri"/>
          <w:color w:val="002060"/>
          <w:sz w:val="22"/>
          <w:szCs w:val="22"/>
          <w:lang w:val="ro-RO"/>
        </w:rPr>
        <w:t>d</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2"/>
          <w:sz w:val="22"/>
          <w:szCs w:val="22"/>
          <w:lang w:val="ro-RO"/>
        </w:rPr>
        <w:t>se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cat</w:t>
      </w:r>
      <w:r w:rsidRPr="00394CF5">
        <w:rPr>
          <w:rFonts w:ascii="Arial Narrow" w:eastAsia="Calibri" w:hAnsi="Arial Narrow" w:cs="Calibri"/>
          <w:color w:val="002060"/>
          <w:spacing w:val="-2"/>
          <w:sz w:val="22"/>
          <w:szCs w:val="22"/>
          <w:lang w:val="ro-RO"/>
        </w:rPr>
        <w:t>i</w:t>
      </w:r>
      <w:r w:rsidRPr="00394CF5">
        <w:rPr>
          <w:rFonts w:ascii="Arial Narrow" w:eastAsia="Calibri" w:hAnsi="Arial Narrow" w:cs="Calibri"/>
          <w:color w:val="002060"/>
          <w:spacing w:val="7"/>
          <w:sz w:val="22"/>
          <w:szCs w:val="22"/>
          <w:lang w:val="ro-RO"/>
        </w:rPr>
        <w:t>v</w:t>
      </w:r>
      <w:r w:rsidRPr="00394CF5">
        <w:rPr>
          <w:rFonts w:ascii="Arial Narrow" w:eastAsia="Calibri" w:hAnsi="Arial Narrow" w:cs="Calibri"/>
          <w:color w:val="002060"/>
          <w:sz w:val="22"/>
          <w:szCs w:val="22"/>
          <w:lang w:val="ro-RO"/>
        </w:rPr>
        <w:t>”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SH</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4"/>
          <w:sz w:val="22"/>
          <w:szCs w:val="22"/>
          <w:lang w:val="ro-RO"/>
        </w:rPr>
        <w:t>N</w:t>
      </w:r>
      <w:r w:rsidRPr="00394CF5">
        <w:rPr>
          <w:rFonts w:ascii="Arial Narrow" w:eastAsia="Calibri" w:hAnsi="Arial Narrow" w:cs="Calibri"/>
          <w:color w:val="002060"/>
          <w:sz w:val="22"/>
          <w:szCs w:val="22"/>
          <w:lang w:val="ro-RO"/>
        </w:rPr>
        <w:t>o</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1"/>
          <w:sz w:val="22"/>
          <w:szCs w:val="22"/>
          <w:lang w:val="ro-RO"/>
        </w:rPr>
        <w:t>ign</w:t>
      </w:r>
      <w:r w:rsidRPr="00394CF5">
        <w:rPr>
          <w:rFonts w:ascii="Arial Narrow" w:eastAsia="Calibri" w:hAnsi="Arial Narrow" w:cs="Calibri"/>
          <w:color w:val="002060"/>
          <w:sz w:val="22"/>
          <w:szCs w:val="22"/>
          <w:lang w:val="ro-RO"/>
        </w:rPr>
        <w:t>if</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H</w:t>
      </w:r>
      <w:r w:rsidRPr="00394CF5">
        <w:rPr>
          <w:rFonts w:ascii="Arial Narrow" w:eastAsia="Calibri" w:hAnsi="Arial Narrow" w:cs="Calibri"/>
          <w:color w:val="002060"/>
          <w:sz w:val="22"/>
          <w:szCs w:val="22"/>
          <w:lang w:val="ro-RO"/>
        </w:rPr>
        <w:t>ar</w:t>
      </w:r>
      <w:r w:rsidRPr="00394CF5">
        <w:rPr>
          <w:rFonts w:ascii="Arial Narrow" w:eastAsia="Calibri" w:hAnsi="Arial Narrow" w:cs="Calibri"/>
          <w:color w:val="002060"/>
          <w:spacing w:val="-2"/>
          <w:sz w:val="22"/>
          <w:szCs w:val="22"/>
          <w:lang w:val="ro-RO"/>
        </w:rPr>
        <w:t>m</w:t>
      </w:r>
      <w:r w:rsidRPr="00394CF5">
        <w:rPr>
          <w:rFonts w:ascii="Arial Narrow" w:eastAsia="Calibri" w:hAnsi="Arial Narrow" w:cs="Calibri"/>
          <w:color w:val="002060"/>
          <w:spacing w:val="1"/>
          <w:sz w:val="22"/>
          <w:szCs w:val="22"/>
          <w:lang w:val="ro-RO"/>
        </w:rPr>
        <w:t>”</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 xml:space="preserve">se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real</w:t>
      </w:r>
      <w:r w:rsidRPr="00394CF5">
        <w:rPr>
          <w:rFonts w:ascii="Arial Narrow" w:eastAsia="Calibri" w:hAnsi="Arial Narrow" w:cs="Calibri"/>
          <w:color w:val="002060"/>
          <w:spacing w:val="-1"/>
          <w:sz w:val="22"/>
          <w:szCs w:val="22"/>
          <w:lang w:val="ro-RO"/>
        </w:rPr>
        <w:t>iz</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3"/>
          <w:sz w:val="22"/>
          <w:szCs w:val="22"/>
          <w:lang w:val="ro-RO"/>
        </w:rPr>
        <w:t>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siv</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er</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pacing w:val="-3"/>
          <w:sz w:val="22"/>
          <w:szCs w:val="22"/>
          <w:lang w:val="ro-RO"/>
        </w:rPr>
        <w:t>l</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enta</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și</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 xml:space="preserve">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al</w:t>
      </w:r>
      <w:r w:rsidRPr="00394CF5">
        <w:rPr>
          <w:rFonts w:ascii="Arial Narrow" w:eastAsia="Calibri" w:hAnsi="Arial Narrow" w:cs="Calibri"/>
          <w:color w:val="002060"/>
          <w:spacing w:val="-1"/>
          <w:sz w:val="22"/>
          <w:szCs w:val="22"/>
          <w:lang w:val="ro-RO"/>
        </w:rPr>
        <w:t>ab</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l</w:t>
      </w:r>
      <w:r w:rsidRPr="00394CF5">
        <w:rPr>
          <w:rFonts w:ascii="Arial Narrow" w:eastAsia="Calibri" w:hAnsi="Arial Narrow" w:cs="Calibri"/>
          <w:color w:val="002060"/>
          <w:sz w:val="22"/>
          <w:szCs w:val="22"/>
          <w:lang w:val="ro-RO"/>
        </w:rPr>
        <w:t>itate a 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tra</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tu</w:t>
      </w:r>
      <w:r w:rsidRPr="00394CF5">
        <w:rPr>
          <w:rFonts w:ascii="Arial Narrow" w:eastAsia="Calibri" w:hAnsi="Arial Narrow" w:cs="Calibri"/>
          <w:color w:val="002060"/>
          <w:spacing w:val="-1"/>
          <w:sz w:val="22"/>
          <w:szCs w:val="22"/>
          <w:lang w:val="ro-RO"/>
        </w:rPr>
        <w:t>lu</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fi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ța</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resp</w:t>
      </w:r>
      <w:r w:rsidRPr="00394CF5">
        <w:rPr>
          <w:rFonts w:ascii="Arial Narrow" w:eastAsia="Calibri" w:hAnsi="Arial Narrow" w:cs="Calibri"/>
          <w:color w:val="002060"/>
          <w:spacing w:val="-1"/>
          <w:sz w:val="22"/>
          <w:szCs w:val="22"/>
          <w:lang w:val="ro-RO"/>
        </w:rPr>
        <w:t>unz</w:t>
      </w:r>
      <w:r w:rsidRPr="00394CF5">
        <w:rPr>
          <w:rFonts w:ascii="Arial Narrow" w:eastAsia="Calibri" w:hAnsi="Arial Narrow" w:cs="Calibri"/>
          <w:color w:val="002060"/>
          <w:sz w:val="22"/>
          <w:szCs w:val="22"/>
          <w:lang w:val="ro-RO"/>
        </w:rPr>
        <w:t>ă</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 xml:space="preserve">r </w:t>
      </w:r>
      <w:r w:rsidR="00497D8C" w:rsidRPr="00394CF5">
        <w:rPr>
          <w:rFonts w:ascii="Arial Narrow" w:eastAsia="Calibri" w:hAnsi="Arial Narrow" w:cs="Calibri"/>
          <w:color w:val="002060"/>
          <w:spacing w:val="1"/>
          <w:sz w:val="22"/>
          <w:szCs w:val="22"/>
          <w:lang w:val="ro-RO"/>
        </w:rPr>
        <w:t>Proiectului</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3"/>
          <w:sz w:val="22"/>
          <w:szCs w:val="22"/>
          <w:lang w:val="ro-RO"/>
        </w:rPr>
        <w:t>p</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rivit</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ene</w:t>
      </w:r>
      <w:r w:rsidRPr="00394CF5">
        <w:rPr>
          <w:rFonts w:ascii="Arial Narrow" w:eastAsia="Calibri" w:hAnsi="Arial Narrow" w:cs="Calibri"/>
          <w:color w:val="002060"/>
          <w:spacing w:val="-2"/>
          <w:sz w:val="22"/>
          <w:szCs w:val="22"/>
          <w:lang w:val="ro-RO"/>
        </w:rPr>
        <w:t>l</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4"/>
          <w:sz w:val="22"/>
          <w:szCs w:val="22"/>
          <w:lang w:val="ro-RO"/>
        </w:rPr>
        <w:t xml:space="preserve"> </w:t>
      </w:r>
      <w:r w:rsidRPr="00394CF5">
        <w:rPr>
          <w:rFonts w:ascii="Arial Narrow" w:eastAsia="Calibri" w:hAnsi="Arial Narrow" w:cs="Calibri"/>
          <w:color w:val="002060"/>
          <w:sz w:val="22"/>
          <w:szCs w:val="22"/>
          <w:lang w:val="ro-RO"/>
        </w:rPr>
        <w:t xml:space="preserve">și </w:t>
      </w:r>
      <w:r w:rsidR="00CC0648" w:rsidRPr="00394CF5">
        <w:rPr>
          <w:rFonts w:ascii="Arial Narrow" w:eastAsia="Calibri" w:hAnsi="Arial Narrow" w:cs="Calibri"/>
          <w:color w:val="002060"/>
          <w:spacing w:val="-2"/>
          <w:sz w:val="22"/>
          <w:szCs w:val="22"/>
          <w:lang w:val="ro-RO"/>
        </w:rPr>
        <w:t>c</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pacing w:val="-1"/>
          <w:sz w:val="22"/>
          <w:szCs w:val="22"/>
          <w:lang w:val="ro-RO"/>
        </w:rPr>
        <w:t>nd</w:t>
      </w:r>
      <w:r w:rsidR="00CC0648" w:rsidRPr="00394CF5">
        <w:rPr>
          <w:rFonts w:ascii="Arial Narrow" w:eastAsia="Calibri" w:hAnsi="Arial Narrow" w:cs="Calibri"/>
          <w:color w:val="002060"/>
          <w:sz w:val="22"/>
          <w:szCs w:val="22"/>
          <w:lang w:val="ro-RO"/>
        </w:rPr>
        <w:t>iți</w:t>
      </w:r>
      <w:r w:rsidR="00CC0648" w:rsidRPr="00394CF5">
        <w:rPr>
          <w:rFonts w:ascii="Arial Narrow" w:eastAsia="Calibri" w:hAnsi="Arial Narrow" w:cs="Calibri"/>
          <w:color w:val="002060"/>
          <w:spacing w:val="-1"/>
          <w:sz w:val="22"/>
          <w:szCs w:val="22"/>
          <w:lang w:val="ro-RO"/>
        </w:rPr>
        <w:t>i</w:t>
      </w:r>
      <w:r w:rsidR="00CC0648" w:rsidRPr="00394CF5">
        <w:rPr>
          <w:rFonts w:ascii="Arial Narrow" w:eastAsia="Calibri" w:hAnsi="Arial Narrow" w:cs="Calibri"/>
          <w:color w:val="002060"/>
          <w:sz w:val="22"/>
          <w:szCs w:val="22"/>
          <w:lang w:val="ro-RO"/>
        </w:rPr>
        <w:t>l</w:t>
      </w:r>
      <w:r w:rsidR="00CC0648" w:rsidRPr="00394CF5">
        <w:rPr>
          <w:rFonts w:ascii="Arial Narrow" w:eastAsia="Calibri" w:hAnsi="Arial Narrow" w:cs="Calibri"/>
          <w:color w:val="002060"/>
          <w:spacing w:val="1"/>
          <w:sz w:val="22"/>
          <w:szCs w:val="22"/>
          <w:lang w:val="ro-RO"/>
        </w:rPr>
        <w:t>o</w:t>
      </w:r>
      <w:r w:rsidR="00CC0648"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b</w:t>
      </w:r>
      <w:r w:rsidRPr="00394CF5">
        <w:rPr>
          <w:rFonts w:ascii="Arial Narrow" w:eastAsia="Calibri" w:hAnsi="Arial Narrow" w:cs="Calibri"/>
          <w:color w:val="002060"/>
          <w:sz w:val="22"/>
          <w:szCs w:val="22"/>
          <w:lang w:val="ro-RO"/>
        </w:rPr>
        <w:t>ilite</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 xml:space="preserve"> M</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3"/>
          <w:sz w:val="22"/>
          <w:szCs w:val="22"/>
          <w:lang w:val="ro-RO"/>
        </w:rPr>
        <w:t>s</w:t>
      </w:r>
      <w:r w:rsidRPr="00394CF5">
        <w:rPr>
          <w:rFonts w:ascii="Arial Narrow" w:eastAsia="Calibri" w:hAnsi="Arial Narrow" w:cs="Calibri"/>
          <w:color w:val="002060"/>
          <w:sz w:val="22"/>
          <w:szCs w:val="22"/>
          <w:lang w:val="ro-RO"/>
        </w:rPr>
        <w:t>t</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 xml:space="preserve">l </w:t>
      </w:r>
      <w:r w:rsidR="00F60FB7" w:rsidRPr="00394CF5">
        <w:rPr>
          <w:rFonts w:ascii="Arial Narrow" w:eastAsia="Calibri" w:hAnsi="Arial Narrow" w:cs="Calibri"/>
          <w:color w:val="002060"/>
          <w:sz w:val="22"/>
          <w:szCs w:val="22"/>
          <w:lang w:val="ro-RO"/>
        </w:rPr>
        <w:t>Educației</w:t>
      </w:r>
      <w:r w:rsidRPr="00394CF5">
        <w:rPr>
          <w:rFonts w:ascii="Arial Narrow" w:eastAsia="Calibri" w:hAnsi="Arial Narrow" w:cs="Calibri"/>
          <w:color w:val="002060"/>
          <w:sz w:val="22"/>
          <w:szCs w:val="22"/>
          <w:lang w:val="ro-RO"/>
        </w:rPr>
        <w:t>.</w:t>
      </w:r>
    </w:p>
    <w:p w14:paraId="1800D4F6" w14:textId="77777777" w:rsidR="009A0E20" w:rsidRPr="00394CF5" w:rsidRDefault="009A0E20" w:rsidP="009A0E20">
      <w:pPr>
        <w:pStyle w:val="ListParagraph"/>
        <w:ind w:left="360" w:right="770"/>
        <w:jc w:val="both"/>
        <w:rPr>
          <w:rFonts w:ascii="Arial Narrow" w:hAnsi="Arial Narrow"/>
          <w:color w:val="002060"/>
          <w:sz w:val="22"/>
          <w:szCs w:val="22"/>
          <w:lang w:val="ro-RO"/>
        </w:rPr>
      </w:pPr>
      <w:r w:rsidRPr="00394CF5">
        <w:rPr>
          <w:rFonts w:ascii="Arial Narrow" w:hAnsi="Arial Narrow"/>
          <w:color w:val="002060"/>
          <w:sz w:val="22"/>
          <w:szCs w:val="22"/>
          <w:lang w:val="ro-RO"/>
        </w:rPr>
        <w:t>Observații: .............................................................................................................................................................</w:t>
      </w:r>
    </w:p>
    <w:p w14:paraId="546FFAAB" w14:textId="77777777" w:rsidR="00AC152F" w:rsidRPr="00394CF5" w:rsidRDefault="00AC152F" w:rsidP="00AC152F">
      <w:pPr>
        <w:ind w:left="0" w:right="770"/>
        <w:jc w:val="both"/>
        <w:rPr>
          <w:rFonts w:ascii="Arial Narrow" w:eastAsia="Calibri" w:hAnsi="Arial Narrow" w:cs="Calibri"/>
          <w:i/>
          <w:color w:val="002060"/>
          <w:sz w:val="22"/>
          <w:szCs w:val="22"/>
          <w:lang w:val="ro-RO"/>
        </w:rPr>
      </w:pPr>
    </w:p>
    <w:p w14:paraId="5FE0903A" w14:textId="0755576F" w:rsidR="00BC0B0D" w:rsidRPr="00394CF5" w:rsidRDefault="00BD1626" w:rsidP="00CC0648">
      <w:pPr>
        <w:pStyle w:val="ListParagraph"/>
        <w:numPr>
          <w:ilvl w:val="0"/>
          <w:numId w:val="2"/>
        </w:numPr>
        <w:ind w:left="360" w:right="770"/>
        <w:jc w:val="both"/>
        <w:rPr>
          <w:rFonts w:ascii="Arial Narrow" w:eastAsia="Calibri" w:hAnsi="Arial Narrow" w:cs="Calibri"/>
          <w:i/>
          <w:color w:val="002060"/>
          <w:sz w:val="22"/>
          <w:szCs w:val="22"/>
          <w:lang w:val="ro-RO"/>
        </w:rPr>
      </w:pP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entru a</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z w:val="22"/>
          <w:szCs w:val="22"/>
          <w:lang w:val="ro-RO"/>
        </w:rPr>
        <w:t>si</w:t>
      </w:r>
      <w:r w:rsidRPr="00394CF5">
        <w:rPr>
          <w:rFonts w:ascii="Arial Narrow" w:eastAsia="Calibri" w:hAnsi="Arial Narrow" w:cs="Calibri"/>
          <w:color w:val="002060"/>
          <w:spacing w:val="-1"/>
          <w:sz w:val="22"/>
          <w:szCs w:val="22"/>
          <w:lang w:val="ro-RO"/>
        </w:rPr>
        <w:t>gu</w:t>
      </w:r>
      <w:r w:rsidRPr="00394CF5">
        <w:rPr>
          <w:rFonts w:ascii="Arial Narrow" w:eastAsia="Calibri" w:hAnsi="Arial Narrow" w:cs="Calibri"/>
          <w:color w:val="002060"/>
          <w:sz w:val="22"/>
          <w:szCs w:val="22"/>
          <w:lang w:val="ro-RO"/>
        </w:rPr>
        <w:t>ra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că</w:t>
      </w:r>
      <w:r w:rsidRPr="00394CF5">
        <w:rPr>
          <w:rFonts w:ascii="Arial Narrow" w:eastAsia="Calibri" w:hAnsi="Arial Narrow" w:cs="Calibri"/>
          <w:color w:val="002060"/>
          <w:spacing w:val="-2"/>
          <w:sz w:val="22"/>
          <w:szCs w:val="22"/>
          <w:lang w:val="ro-RO"/>
        </w:rPr>
        <w:t xml:space="preserve"> </w:t>
      </w:r>
      <w:r w:rsidR="00497D8C" w:rsidRPr="00394CF5">
        <w:rPr>
          <w:rFonts w:ascii="Arial Narrow" w:eastAsia="Calibri" w:hAnsi="Arial Narrow" w:cs="Calibri"/>
          <w:color w:val="002060"/>
          <w:spacing w:val="2"/>
          <w:sz w:val="22"/>
          <w:szCs w:val="22"/>
          <w:lang w:val="ro-RO"/>
        </w:rPr>
        <w:t>P</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ec</w:t>
      </w:r>
      <w:r w:rsidRPr="00394CF5">
        <w:rPr>
          <w:rFonts w:ascii="Arial Narrow" w:eastAsia="Calibri" w:hAnsi="Arial Narrow" w:cs="Calibri"/>
          <w:color w:val="002060"/>
          <w:spacing w:val="1"/>
          <w:sz w:val="22"/>
          <w:szCs w:val="22"/>
          <w:lang w:val="ro-RO"/>
        </w:rPr>
        <w:t>t</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l</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i/>
          <w:color w:val="002060"/>
          <w:sz w:val="22"/>
          <w:szCs w:val="22"/>
          <w:lang w:val="ro-RO"/>
        </w:rPr>
        <w:t>&lt;de</w:t>
      </w:r>
      <w:r w:rsidRPr="00394CF5">
        <w:rPr>
          <w:rFonts w:ascii="Arial Narrow" w:eastAsia="Calibri" w:hAnsi="Arial Narrow" w:cs="Calibri"/>
          <w:i/>
          <w:color w:val="002060"/>
          <w:spacing w:val="-1"/>
          <w:sz w:val="22"/>
          <w:szCs w:val="22"/>
          <w:lang w:val="ro-RO"/>
        </w:rPr>
        <w:t>nu</w:t>
      </w:r>
      <w:r w:rsidRPr="00394CF5">
        <w:rPr>
          <w:rFonts w:ascii="Arial Narrow" w:eastAsia="Calibri" w:hAnsi="Arial Narrow" w:cs="Calibri"/>
          <w:i/>
          <w:color w:val="002060"/>
          <w:sz w:val="22"/>
          <w:szCs w:val="22"/>
          <w:lang w:val="ro-RO"/>
        </w:rPr>
        <w:t>m</w:t>
      </w:r>
      <w:r w:rsidRPr="00394CF5">
        <w:rPr>
          <w:rFonts w:ascii="Arial Narrow" w:eastAsia="Calibri" w:hAnsi="Arial Narrow" w:cs="Calibri"/>
          <w:i/>
          <w:color w:val="002060"/>
          <w:spacing w:val="-2"/>
          <w:sz w:val="22"/>
          <w:szCs w:val="22"/>
          <w:lang w:val="ro-RO"/>
        </w:rPr>
        <w:t>i</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o</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c</w:t>
      </w:r>
      <w:r w:rsidRPr="00394CF5">
        <w:rPr>
          <w:rFonts w:ascii="Arial Narrow" w:eastAsia="Calibri" w:hAnsi="Arial Narrow" w:cs="Calibri"/>
          <w:i/>
          <w:color w:val="002060"/>
          <w:sz w:val="22"/>
          <w:szCs w:val="22"/>
          <w:lang w:val="ro-RO"/>
        </w:rPr>
        <w:t xml:space="preserve">t&gt; </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espe</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 xml:space="preserve">tă </w:t>
      </w:r>
      <w:r w:rsidRPr="00394CF5">
        <w:rPr>
          <w:rFonts w:ascii="Arial Narrow" w:eastAsia="Calibri" w:hAnsi="Arial Narrow" w:cs="Calibri"/>
          <w:i/>
          <w:color w:val="002060"/>
          <w:sz w:val="22"/>
          <w:szCs w:val="22"/>
          <w:lang w:val="ro-RO"/>
        </w:rPr>
        <w:t>Com</w:t>
      </w:r>
      <w:r w:rsidRPr="00394CF5">
        <w:rPr>
          <w:rFonts w:ascii="Arial Narrow" w:eastAsia="Calibri" w:hAnsi="Arial Narrow" w:cs="Calibri"/>
          <w:i/>
          <w:color w:val="002060"/>
          <w:spacing w:val="-3"/>
          <w:sz w:val="22"/>
          <w:szCs w:val="22"/>
          <w:lang w:val="ro-RO"/>
        </w:rPr>
        <w:t>u</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Com</w:t>
      </w:r>
      <w:r w:rsidRPr="00394CF5">
        <w:rPr>
          <w:rFonts w:ascii="Arial Narrow" w:eastAsia="Calibri" w:hAnsi="Arial Narrow" w:cs="Calibri"/>
          <w:i/>
          <w:color w:val="002060"/>
          <w:spacing w:val="-3"/>
          <w:sz w:val="22"/>
          <w:szCs w:val="22"/>
          <w:lang w:val="ro-RO"/>
        </w:rPr>
        <w:t>i</w:t>
      </w:r>
      <w:r w:rsidRPr="00394CF5">
        <w:rPr>
          <w:rFonts w:ascii="Arial Narrow" w:eastAsia="Calibri" w:hAnsi="Arial Narrow" w:cs="Calibri"/>
          <w:i/>
          <w:color w:val="002060"/>
          <w:sz w:val="22"/>
          <w:szCs w:val="22"/>
          <w:lang w:val="ro-RO"/>
        </w:rPr>
        <w:t>siei</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z w:val="22"/>
          <w:szCs w:val="22"/>
          <w:lang w:val="ro-RO"/>
        </w:rPr>
        <w:t xml:space="preserve">- </w:t>
      </w:r>
      <w:r w:rsidRPr="00394CF5">
        <w:rPr>
          <w:rFonts w:ascii="Arial Narrow" w:eastAsia="Calibri" w:hAnsi="Arial Narrow" w:cs="Calibri"/>
          <w:i/>
          <w:color w:val="002060"/>
          <w:spacing w:val="-3"/>
          <w:sz w:val="22"/>
          <w:szCs w:val="22"/>
          <w:lang w:val="ro-RO"/>
        </w:rPr>
        <w:t>O</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tă</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 teh</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d</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ap</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i</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3"/>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1"/>
          <w:sz w:val="22"/>
          <w:szCs w:val="22"/>
          <w:lang w:val="ro-RO"/>
        </w:rPr>
        <w:t>ip</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3"/>
          <w:sz w:val="22"/>
          <w:szCs w:val="22"/>
          <w:lang w:val="ro-RO"/>
        </w:rPr>
        <w:t xml:space="preserve"> </w:t>
      </w:r>
      <w:r w:rsidRPr="00394CF5">
        <w:rPr>
          <w:rFonts w:ascii="Arial Narrow" w:eastAsia="Calibri" w:hAnsi="Arial Narrow" w:cs="Calibri"/>
          <w:i/>
          <w:color w:val="002060"/>
          <w:spacing w:val="1"/>
          <w:sz w:val="22"/>
          <w:szCs w:val="22"/>
          <w:lang w:val="ro-RO"/>
        </w:rPr>
        <w:t>„</w:t>
      </w:r>
      <w:r w:rsidRPr="00394CF5">
        <w:rPr>
          <w:rFonts w:ascii="Arial Narrow" w:eastAsia="Calibri" w:hAnsi="Arial Narrow" w:cs="Calibri"/>
          <w:i/>
          <w:color w:val="002060"/>
          <w:sz w:val="22"/>
          <w:szCs w:val="22"/>
          <w:lang w:val="ro-RO"/>
        </w:rPr>
        <w:t>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u</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3"/>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eju</w:t>
      </w:r>
      <w:r w:rsidRPr="00394CF5">
        <w:rPr>
          <w:rFonts w:ascii="Arial Narrow" w:eastAsia="Calibri" w:hAnsi="Arial Narrow" w:cs="Calibri"/>
          <w:i/>
          <w:color w:val="002060"/>
          <w:spacing w:val="-4"/>
          <w:sz w:val="22"/>
          <w:szCs w:val="22"/>
          <w:lang w:val="ro-RO"/>
        </w:rPr>
        <w:t>d</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w:t>
      </w:r>
      <w:r w:rsidRPr="00394CF5">
        <w:rPr>
          <w:rFonts w:ascii="Arial Narrow" w:eastAsia="Calibri" w:hAnsi="Arial Narrow" w:cs="Calibri"/>
          <w:i/>
          <w:color w:val="002060"/>
          <w:sz w:val="22"/>
          <w:szCs w:val="22"/>
          <w:lang w:val="ro-RO"/>
        </w:rPr>
        <w:t>ia</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în</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mod</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s</w:t>
      </w:r>
      <w:r w:rsidRPr="00394CF5">
        <w:rPr>
          <w:rFonts w:ascii="Arial Narrow" w:eastAsia="Calibri" w:hAnsi="Arial Narrow" w:cs="Calibri"/>
          <w:i/>
          <w:color w:val="002060"/>
          <w:spacing w:val="-2"/>
          <w:sz w:val="22"/>
          <w:szCs w:val="22"/>
          <w:lang w:val="ro-RO"/>
        </w:rPr>
        <w:t>e</w:t>
      </w:r>
      <w:r w:rsidRPr="00394CF5">
        <w:rPr>
          <w:rFonts w:ascii="Arial Narrow" w:eastAsia="Calibri" w:hAnsi="Arial Narrow" w:cs="Calibri"/>
          <w:i/>
          <w:color w:val="002060"/>
          <w:sz w:val="22"/>
          <w:szCs w:val="22"/>
          <w:lang w:val="ro-RO"/>
        </w:rPr>
        <w:t>mni</w:t>
      </w:r>
      <w:r w:rsidRPr="00394CF5">
        <w:rPr>
          <w:rFonts w:ascii="Arial Narrow" w:eastAsia="Calibri" w:hAnsi="Arial Narrow" w:cs="Calibri"/>
          <w:i/>
          <w:color w:val="002060"/>
          <w:spacing w:val="-1"/>
          <w:sz w:val="22"/>
          <w:szCs w:val="22"/>
          <w:lang w:val="ro-RO"/>
        </w:rPr>
        <w:t>f</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ca</w:t>
      </w:r>
      <w:r w:rsidRPr="00394CF5">
        <w:rPr>
          <w:rFonts w:ascii="Arial Narrow" w:eastAsia="Calibri" w:hAnsi="Arial Narrow" w:cs="Calibri"/>
          <w:i/>
          <w:color w:val="002060"/>
          <w:sz w:val="22"/>
          <w:szCs w:val="22"/>
          <w:lang w:val="ro-RO"/>
        </w:rPr>
        <w:t>tiv”</w:t>
      </w:r>
      <w:r w:rsidRPr="00394CF5">
        <w:rPr>
          <w:rFonts w:ascii="Arial Narrow" w:eastAsia="Calibri" w:hAnsi="Arial Narrow" w:cs="Calibri"/>
          <w:i/>
          <w:color w:val="002060"/>
          <w:spacing w:val="4"/>
          <w:sz w:val="22"/>
          <w:szCs w:val="22"/>
          <w:lang w:val="ro-RO"/>
        </w:rPr>
        <w:t xml:space="preserve"> </w:t>
      </w:r>
      <w:r w:rsidRPr="00394CF5">
        <w:rPr>
          <w:rFonts w:ascii="Arial Narrow" w:eastAsia="Calibri" w:hAnsi="Arial Narrow" w:cs="Calibri"/>
          <w:i/>
          <w:color w:val="002060"/>
          <w:spacing w:val="-3"/>
          <w:sz w:val="22"/>
          <w:szCs w:val="22"/>
          <w:lang w:val="ro-RO"/>
        </w:rPr>
        <w:t>î</w:t>
      </w:r>
      <w:r w:rsidRPr="00394CF5">
        <w:rPr>
          <w:rFonts w:ascii="Arial Narrow" w:eastAsia="Calibri" w:hAnsi="Arial Narrow" w:cs="Calibri"/>
          <w:i/>
          <w:color w:val="002060"/>
          <w:sz w:val="22"/>
          <w:szCs w:val="22"/>
          <w:lang w:val="ro-RO"/>
        </w:rPr>
        <w:t>n</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te</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ei</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 Reg</w:t>
      </w:r>
      <w:r w:rsidRPr="00394CF5">
        <w:rPr>
          <w:rFonts w:ascii="Arial Narrow" w:eastAsia="Calibri" w:hAnsi="Arial Narrow" w:cs="Calibri"/>
          <w:i/>
          <w:color w:val="002060"/>
          <w:spacing w:val="-1"/>
          <w:sz w:val="22"/>
          <w:szCs w:val="22"/>
          <w:lang w:val="ro-RO"/>
        </w:rPr>
        <w:t>u</w:t>
      </w:r>
      <w:r w:rsidRPr="00394CF5">
        <w:rPr>
          <w:rFonts w:ascii="Arial Narrow" w:eastAsia="Calibri" w:hAnsi="Arial Narrow" w:cs="Calibri"/>
          <w:i/>
          <w:color w:val="002060"/>
          <w:sz w:val="22"/>
          <w:szCs w:val="22"/>
          <w:lang w:val="ro-RO"/>
        </w:rPr>
        <w:t>l</w:t>
      </w:r>
      <w:r w:rsidRPr="00394CF5">
        <w:rPr>
          <w:rFonts w:ascii="Arial Narrow" w:eastAsia="Calibri" w:hAnsi="Arial Narrow" w:cs="Calibri"/>
          <w:i/>
          <w:color w:val="002060"/>
          <w:spacing w:val="-1"/>
          <w:sz w:val="22"/>
          <w:szCs w:val="22"/>
          <w:lang w:val="ro-RO"/>
        </w:rPr>
        <w:t>a</w:t>
      </w:r>
      <w:r w:rsidRPr="00394CF5">
        <w:rPr>
          <w:rFonts w:ascii="Arial Narrow" w:eastAsia="Calibri" w:hAnsi="Arial Narrow" w:cs="Calibri"/>
          <w:i/>
          <w:color w:val="002060"/>
          <w:sz w:val="22"/>
          <w:szCs w:val="22"/>
          <w:lang w:val="ro-RO"/>
        </w:rPr>
        <w:t>mentu</w:t>
      </w:r>
      <w:r w:rsidRPr="00394CF5">
        <w:rPr>
          <w:rFonts w:ascii="Arial Narrow" w:eastAsia="Calibri" w:hAnsi="Arial Narrow" w:cs="Calibri"/>
          <w:i/>
          <w:color w:val="002060"/>
          <w:spacing w:val="-1"/>
          <w:sz w:val="22"/>
          <w:szCs w:val="22"/>
          <w:lang w:val="ro-RO"/>
        </w:rPr>
        <w:t>lu</w:t>
      </w:r>
      <w:r w:rsidRPr="00394CF5">
        <w:rPr>
          <w:rFonts w:ascii="Arial Narrow" w:eastAsia="Calibri" w:hAnsi="Arial Narrow" w:cs="Calibri"/>
          <w:i/>
          <w:color w:val="002060"/>
          <w:sz w:val="22"/>
          <w:szCs w:val="22"/>
          <w:lang w:val="ro-RO"/>
        </w:rPr>
        <w:t xml:space="preserve">i </w:t>
      </w:r>
      <w:r w:rsidRPr="00394CF5">
        <w:rPr>
          <w:rFonts w:ascii="Arial Narrow" w:eastAsia="Calibri" w:hAnsi="Arial Narrow" w:cs="Calibri"/>
          <w:i/>
          <w:color w:val="002060"/>
          <w:spacing w:val="-1"/>
          <w:sz w:val="22"/>
          <w:szCs w:val="22"/>
          <w:lang w:val="ro-RO"/>
        </w:rPr>
        <w:t>p</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iv</w:t>
      </w:r>
      <w:r w:rsidRPr="00394CF5">
        <w:rPr>
          <w:rFonts w:ascii="Arial Narrow" w:eastAsia="Calibri" w:hAnsi="Arial Narrow" w:cs="Calibri"/>
          <w:i/>
          <w:color w:val="002060"/>
          <w:spacing w:val="-1"/>
          <w:sz w:val="22"/>
          <w:szCs w:val="22"/>
          <w:lang w:val="ro-RO"/>
        </w:rPr>
        <w:t>in</w:t>
      </w:r>
      <w:r w:rsidRPr="00394CF5">
        <w:rPr>
          <w:rFonts w:ascii="Arial Narrow" w:eastAsia="Calibri" w:hAnsi="Arial Narrow" w:cs="Calibri"/>
          <w:i/>
          <w:color w:val="002060"/>
          <w:sz w:val="22"/>
          <w:szCs w:val="22"/>
          <w:lang w:val="ro-RO"/>
        </w:rPr>
        <w:t xml:space="preserve">d </w:t>
      </w:r>
      <w:r w:rsidRPr="00394CF5">
        <w:rPr>
          <w:rFonts w:ascii="Arial Narrow" w:eastAsia="Calibri" w:hAnsi="Arial Narrow" w:cs="Calibri"/>
          <w:i/>
          <w:color w:val="002060"/>
          <w:spacing w:val="1"/>
          <w:sz w:val="22"/>
          <w:szCs w:val="22"/>
          <w:lang w:val="ro-RO"/>
        </w:rPr>
        <w:t>M</w:t>
      </w:r>
      <w:r w:rsidRPr="00394CF5">
        <w:rPr>
          <w:rFonts w:ascii="Arial Narrow" w:eastAsia="Calibri" w:hAnsi="Arial Narrow" w:cs="Calibri"/>
          <w:i/>
          <w:color w:val="002060"/>
          <w:sz w:val="22"/>
          <w:szCs w:val="22"/>
          <w:lang w:val="ro-RO"/>
        </w:rPr>
        <w:t>ec</w:t>
      </w:r>
      <w:r w:rsidRPr="00394CF5">
        <w:rPr>
          <w:rFonts w:ascii="Arial Narrow" w:eastAsia="Calibri" w:hAnsi="Arial Narrow" w:cs="Calibri"/>
          <w:i/>
          <w:color w:val="002060"/>
          <w:spacing w:val="-1"/>
          <w:sz w:val="22"/>
          <w:szCs w:val="22"/>
          <w:lang w:val="ro-RO"/>
        </w:rPr>
        <w:t>an</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2"/>
          <w:sz w:val="22"/>
          <w:szCs w:val="22"/>
          <w:lang w:val="ro-RO"/>
        </w:rPr>
        <w:t>s</w:t>
      </w:r>
      <w:r w:rsidRPr="00394CF5">
        <w:rPr>
          <w:rFonts w:ascii="Arial Narrow" w:eastAsia="Calibri" w:hAnsi="Arial Narrow" w:cs="Calibri"/>
          <w:i/>
          <w:color w:val="002060"/>
          <w:sz w:val="22"/>
          <w:szCs w:val="22"/>
          <w:lang w:val="ro-RO"/>
        </w:rPr>
        <w:t xml:space="preserve">mul </w:t>
      </w:r>
      <w:r w:rsidRPr="00394CF5">
        <w:rPr>
          <w:rFonts w:ascii="Arial Narrow" w:eastAsia="Calibri" w:hAnsi="Arial Narrow" w:cs="Calibri"/>
          <w:i/>
          <w:color w:val="002060"/>
          <w:spacing w:val="-1"/>
          <w:sz w:val="22"/>
          <w:szCs w:val="22"/>
          <w:lang w:val="ro-RO"/>
        </w:rPr>
        <w:t>d</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ed</w:t>
      </w:r>
      <w:r w:rsidRPr="00394CF5">
        <w:rPr>
          <w:rFonts w:ascii="Arial Narrow" w:eastAsia="Calibri" w:hAnsi="Arial Narrow" w:cs="Calibri"/>
          <w:i/>
          <w:color w:val="002060"/>
          <w:spacing w:val="-2"/>
          <w:sz w:val="22"/>
          <w:szCs w:val="22"/>
          <w:lang w:val="ro-RO"/>
        </w:rPr>
        <w:t>r</w:t>
      </w:r>
      <w:r w:rsidRPr="00394CF5">
        <w:rPr>
          <w:rFonts w:ascii="Arial Narrow" w:eastAsia="Calibri" w:hAnsi="Arial Narrow" w:cs="Calibri"/>
          <w:i/>
          <w:color w:val="002060"/>
          <w:sz w:val="22"/>
          <w:szCs w:val="22"/>
          <w:lang w:val="ro-RO"/>
        </w:rPr>
        <w:t>esa</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z w:val="22"/>
          <w:szCs w:val="22"/>
          <w:lang w:val="ro-RO"/>
        </w:rPr>
        <w:t>și</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r</w:t>
      </w:r>
      <w:r w:rsidRPr="00394CF5">
        <w:rPr>
          <w:rFonts w:ascii="Arial Narrow" w:eastAsia="Calibri" w:hAnsi="Arial Narrow" w:cs="Calibri"/>
          <w:i/>
          <w:color w:val="002060"/>
          <w:sz w:val="22"/>
          <w:szCs w:val="22"/>
          <w:lang w:val="ro-RO"/>
        </w:rPr>
        <w:t>e</w:t>
      </w:r>
      <w:r w:rsidRPr="00394CF5">
        <w:rPr>
          <w:rFonts w:ascii="Arial Narrow" w:eastAsia="Calibri" w:hAnsi="Arial Narrow" w:cs="Calibri"/>
          <w:i/>
          <w:color w:val="002060"/>
          <w:spacing w:val="-1"/>
          <w:sz w:val="22"/>
          <w:szCs w:val="22"/>
          <w:lang w:val="ro-RO"/>
        </w:rPr>
        <w:t>z</w:t>
      </w:r>
      <w:r w:rsidRPr="00394CF5">
        <w:rPr>
          <w:rFonts w:ascii="Arial Narrow" w:eastAsia="Calibri" w:hAnsi="Arial Narrow" w:cs="Calibri"/>
          <w:i/>
          <w:color w:val="002060"/>
          <w:sz w:val="22"/>
          <w:szCs w:val="22"/>
          <w:lang w:val="ro-RO"/>
        </w:rPr>
        <w:t>i</w:t>
      </w:r>
      <w:r w:rsidRPr="00394CF5">
        <w:rPr>
          <w:rFonts w:ascii="Arial Narrow" w:eastAsia="Calibri" w:hAnsi="Arial Narrow" w:cs="Calibri"/>
          <w:i/>
          <w:color w:val="002060"/>
          <w:spacing w:val="-1"/>
          <w:sz w:val="22"/>
          <w:szCs w:val="22"/>
          <w:lang w:val="ro-RO"/>
        </w:rPr>
        <w:t>l</w:t>
      </w:r>
      <w:r w:rsidRPr="00394CF5">
        <w:rPr>
          <w:rFonts w:ascii="Arial Narrow" w:eastAsia="Calibri" w:hAnsi="Arial Narrow" w:cs="Calibri"/>
          <w:i/>
          <w:color w:val="002060"/>
          <w:sz w:val="22"/>
          <w:szCs w:val="22"/>
          <w:lang w:val="ro-RO"/>
        </w:rPr>
        <w:t>ie</w:t>
      </w:r>
      <w:r w:rsidRPr="00394CF5">
        <w:rPr>
          <w:rFonts w:ascii="Arial Narrow" w:eastAsia="Calibri" w:hAnsi="Arial Narrow" w:cs="Calibri"/>
          <w:i/>
          <w:color w:val="002060"/>
          <w:spacing w:val="-1"/>
          <w:sz w:val="22"/>
          <w:szCs w:val="22"/>
          <w:lang w:val="ro-RO"/>
        </w:rPr>
        <w:t>n</w:t>
      </w:r>
      <w:r w:rsidRPr="00394CF5">
        <w:rPr>
          <w:rFonts w:ascii="Arial Narrow" w:eastAsia="Calibri" w:hAnsi="Arial Narrow" w:cs="Calibri"/>
          <w:i/>
          <w:color w:val="002060"/>
          <w:sz w:val="22"/>
          <w:szCs w:val="22"/>
          <w:lang w:val="ro-RO"/>
        </w:rPr>
        <w:t xml:space="preserve">ță </w:t>
      </w:r>
      <w:r w:rsidRPr="00394CF5">
        <w:rPr>
          <w:rFonts w:ascii="Arial Narrow" w:eastAsia="Calibri" w:hAnsi="Arial Narrow" w:cs="Calibri"/>
          <w:i/>
          <w:color w:val="002060"/>
          <w:spacing w:val="-2"/>
          <w:sz w:val="22"/>
          <w:szCs w:val="22"/>
          <w:lang w:val="ro-RO"/>
        </w:rPr>
        <w:t>(</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2</w:t>
      </w:r>
      <w:r w:rsidRPr="00394CF5">
        <w:rPr>
          <w:rFonts w:ascii="Arial Narrow" w:eastAsia="Calibri" w:hAnsi="Arial Narrow" w:cs="Calibri"/>
          <w:i/>
          <w:color w:val="002060"/>
          <w:spacing w:val="-2"/>
          <w:sz w:val="22"/>
          <w:szCs w:val="22"/>
          <w:lang w:val="ro-RO"/>
        </w:rPr>
        <w:t>1</w:t>
      </w:r>
      <w:r w:rsidRPr="00394CF5">
        <w:rPr>
          <w:rFonts w:ascii="Arial Narrow" w:eastAsia="Calibri" w:hAnsi="Arial Narrow" w:cs="Calibri"/>
          <w:i/>
          <w:color w:val="002060"/>
          <w:sz w:val="22"/>
          <w:szCs w:val="22"/>
          <w:lang w:val="ro-RO"/>
        </w:rPr>
        <w:t>/C</w:t>
      </w:r>
      <w:r w:rsidRPr="00394CF5">
        <w:rPr>
          <w:rFonts w:ascii="Arial Narrow" w:eastAsia="Calibri" w:hAnsi="Arial Narrow" w:cs="Calibri"/>
          <w:i/>
          <w:color w:val="002060"/>
          <w:spacing w:val="-2"/>
          <w:sz w:val="22"/>
          <w:szCs w:val="22"/>
          <w:lang w:val="ro-RO"/>
        </w:rPr>
        <w:t xml:space="preserve"> </w:t>
      </w:r>
      <w:r w:rsidRPr="00394CF5">
        <w:rPr>
          <w:rFonts w:ascii="Arial Narrow" w:eastAsia="Calibri" w:hAnsi="Arial Narrow" w:cs="Calibri"/>
          <w:i/>
          <w:color w:val="002060"/>
          <w:spacing w:val="1"/>
          <w:sz w:val="22"/>
          <w:szCs w:val="22"/>
          <w:lang w:val="ro-RO"/>
        </w:rPr>
        <w:t>5</w:t>
      </w:r>
      <w:r w:rsidRPr="00394CF5">
        <w:rPr>
          <w:rFonts w:ascii="Arial Narrow" w:eastAsia="Calibri" w:hAnsi="Arial Narrow" w:cs="Calibri"/>
          <w:i/>
          <w:color w:val="002060"/>
          <w:spacing w:val="-2"/>
          <w:sz w:val="22"/>
          <w:szCs w:val="22"/>
          <w:lang w:val="ro-RO"/>
        </w:rPr>
        <w:t>8</w:t>
      </w:r>
      <w:r w:rsidRPr="00394CF5">
        <w:rPr>
          <w:rFonts w:ascii="Arial Narrow" w:eastAsia="Calibri" w:hAnsi="Arial Narrow" w:cs="Calibri"/>
          <w:i/>
          <w:color w:val="002060"/>
          <w:sz w:val="22"/>
          <w:szCs w:val="22"/>
          <w:lang w:val="ro-RO"/>
        </w:rPr>
        <w:t>/</w:t>
      </w:r>
      <w:r w:rsidRPr="00394CF5">
        <w:rPr>
          <w:rFonts w:ascii="Arial Narrow" w:eastAsia="Calibri" w:hAnsi="Arial Narrow" w:cs="Calibri"/>
          <w:i/>
          <w:color w:val="002060"/>
          <w:spacing w:val="-2"/>
          <w:sz w:val="22"/>
          <w:szCs w:val="22"/>
          <w:lang w:val="ro-RO"/>
        </w:rPr>
        <w:t>0</w:t>
      </w:r>
      <w:r w:rsidRPr="00394CF5">
        <w:rPr>
          <w:rFonts w:ascii="Arial Narrow" w:eastAsia="Calibri" w:hAnsi="Arial Narrow" w:cs="Calibri"/>
          <w:i/>
          <w:color w:val="002060"/>
          <w:spacing w:val="1"/>
          <w:sz w:val="22"/>
          <w:szCs w:val="22"/>
          <w:lang w:val="ro-RO"/>
        </w:rPr>
        <w:t>1</w:t>
      </w:r>
      <w:r w:rsidRPr="00394CF5">
        <w:rPr>
          <w:rFonts w:ascii="Arial Narrow" w:eastAsia="Calibri" w:hAnsi="Arial Narrow" w:cs="Calibri"/>
          <w:i/>
          <w:color w:val="002060"/>
          <w:spacing w:val="3"/>
          <w:sz w:val="22"/>
          <w:szCs w:val="22"/>
          <w:lang w:val="ro-RO"/>
        </w:rPr>
        <w:t>)</w:t>
      </w:r>
      <w:r w:rsidRPr="00394CF5">
        <w:rPr>
          <w:rFonts w:ascii="Arial Narrow" w:eastAsia="Calibri" w:hAnsi="Arial Narrow" w:cs="Calibri"/>
          <w:color w:val="002060"/>
          <w:sz w:val="22"/>
          <w:szCs w:val="22"/>
          <w:lang w:val="ro-RO"/>
        </w:rPr>
        <w:t>, d</w:t>
      </w:r>
      <w:r w:rsidRPr="00394CF5">
        <w:rPr>
          <w:rFonts w:ascii="Arial Narrow" w:eastAsia="Calibri" w:hAnsi="Arial Narrow" w:cs="Calibri"/>
          <w:color w:val="002060"/>
          <w:spacing w:val="-2"/>
          <w:sz w:val="22"/>
          <w:szCs w:val="22"/>
          <w:lang w:val="ro-RO"/>
        </w:rPr>
        <w:t>e</w:t>
      </w:r>
      <w:r w:rsidRPr="00394CF5">
        <w:rPr>
          <w:rFonts w:ascii="Arial Narrow" w:eastAsia="Calibri" w:hAnsi="Arial Narrow" w:cs="Calibri"/>
          <w:color w:val="002060"/>
          <w:sz w:val="22"/>
          <w:szCs w:val="22"/>
          <w:lang w:val="ro-RO"/>
        </w:rPr>
        <w:t>clar fa</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 xml:space="preserve">tul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 xml:space="preserve">ă </w:t>
      </w:r>
      <w:r w:rsidR="00497D8C" w:rsidRPr="00394CF5">
        <w:rPr>
          <w:rFonts w:ascii="Arial Narrow" w:eastAsia="Calibri" w:hAnsi="Arial Narrow" w:cs="Calibri"/>
          <w:color w:val="002060"/>
          <w:spacing w:val="1"/>
          <w:sz w:val="22"/>
          <w:szCs w:val="22"/>
          <w:lang w:val="ro-RO"/>
        </w:rPr>
        <w:t>Proiectul</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x</w:t>
      </w:r>
      <w:r w:rsidRPr="00394CF5">
        <w:rPr>
          <w:rFonts w:ascii="Arial Narrow" w:eastAsia="Calibri" w:hAnsi="Arial Narrow" w:cs="Calibri"/>
          <w:color w:val="002060"/>
          <w:sz w:val="22"/>
          <w:szCs w:val="22"/>
          <w:lang w:val="ro-RO"/>
        </w:rPr>
        <w:t>cl</w:t>
      </w:r>
      <w:r w:rsidRPr="00394CF5">
        <w:rPr>
          <w:rFonts w:ascii="Arial Narrow" w:eastAsia="Calibri" w:hAnsi="Arial Narrow" w:cs="Calibri"/>
          <w:color w:val="002060"/>
          <w:spacing w:val="-1"/>
          <w:sz w:val="22"/>
          <w:szCs w:val="22"/>
          <w:lang w:val="ro-RO"/>
        </w:rPr>
        <w:t>ud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sp</w:t>
      </w:r>
      <w:r w:rsidRPr="00394CF5">
        <w:rPr>
          <w:rFonts w:ascii="Arial Narrow" w:eastAsia="Calibri" w:hAnsi="Arial Narrow" w:cs="Calibri"/>
          <w:color w:val="002060"/>
          <w:spacing w:val="-1"/>
          <w:sz w:val="22"/>
          <w:szCs w:val="22"/>
          <w:lang w:val="ro-RO"/>
        </w:rPr>
        <w:t>r</w:t>
      </w:r>
      <w:r w:rsidRPr="00394CF5">
        <w:rPr>
          <w:rFonts w:ascii="Arial Narrow" w:eastAsia="Calibri" w:hAnsi="Arial Narrow" w:cs="Calibri"/>
          <w:color w:val="002060"/>
          <w:sz w:val="22"/>
          <w:szCs w:val="22"/>
          <w:lang w:val="ro-RO"/>
        </w:rPr>
        <w:t>iji</w:t>
      </w:r>
      <w:r w:rsidRPr="00394CF5">
        <w:rPr>
          <w:rFonts w:ascii="Arial Narrow" w:eastAsia="Calibri" w:hAnsi="Arial Narrow" w:cs="Calibri"/>
          <w:color w:val="002060"/>
          <w:spacing w:val="-1"/>
          <w:sz w:val="22"/>
          <w:szCs w:val="22"/>
          <w:lang w:val="ro-RO"/>
        </w:rPr>
        <w:t>nu</w:t>
      </w:r>
      <w:r w:rsidRPr="00394CF5">
        <w:rPr>
          <w:rFonts w:ascii="Arial Narrow" w:eastAsia="Calibri" w:hAnsi="Arial Narrow" w:cs="Calibri"/>
          <w:color w:val="002060"/>
          <w:sz w:val="22"/>
          <w:szCs w:val="22"/>
          <w:lang w:val="ro-RO"/>
        </w:rPr>
        <w:t>l pe</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 xml:space="preserve">tru </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du</w:t>
      </w:r>
      <w:r w:rsidRPr="00394CF5">
        <w:rPr>
          <w:rFonts w:ascii="Arial Narrow" w:eastAsia="Calibri" w:hAnsi="Arial Narrow" w:cs="Calibri"/>
          <w:color w:val="002060"/>
          <w:sz w:val="22"/>
          <w:szCs w:val="22"/>
          <w:lang w:val="ro-RO"/>
        </w:rPr>
        <w:t>cer</w:t>
      </w:r>
      <w:r w:rsidRPr="00394CF5">
        <w:rPr>
          <w:rFonts w:ascii="Arial Narrow" w:eastAsia="Calibri" w:hAnsi="Arial Narrow" w:cs="Calibri"/>
          <w:color w:val="002060"/>
          <w:spacing w:val="1"/>
          <w:sz w:val="22"/>
          <w:szCs w:val="22"/>
          <w:lang w:val="ro-RO"/>
        </w:rPr>
        <w:t>e</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de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3"/>
          <w:sz w:val="22"/>
          <w:szCs w:val="22"/>
          <w:lang w:val="ro-RO"/>
        </w:rPr>
        <w:t>n</w:t>
      </w:r>
      <w:r w:rsidRPr="00394CF5">
        <w:rPr>
          <w:rFonts w:ascii="Arial Narrow" w:eastAsia="Calibri" w:hAnsi="Arial Narrow" w:cs="Calibri"/>
          <w:color w:val="002060"/>
          <w:sz w:val="22"/>
          <w:szCs w:val="22"/>
          <w:lang w:val="ro-RO"/>
        </w:rPr>
        <w:t>erg</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ele</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trică</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3"/>
          <w:sz w:val="22"/>
          <w:szCs w:val="22"/>
          <w:lang w:val="ro-RO"/>
        </w:rPr>
        <w:t xml:space="preserve"> </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ede</w:t>
      </w:r>
      <w:r w:rsidRPr="00394CF5">
        <w:rPr>
          <w:rFonts w:ascii="Arial Narrow" w:eastAsia="Calibri" w:hAnsi="Arial Narrow" w:cs="Calibri"/>
          <w:color w:val="002060"/>
          <w:spacing w:val="-2"/>
          <w:sz w:val="22"/>
          <w:szCs w:val="22"/>
          <w:lang w:val="ro-RO"/>
        </w:rPr>
        <w:t>r</w:t>
      </w:r>
      <w:r w:rsidRPr="00394CF5">
        <w:rPr>
          <w:rFonts w:ascii="Arial Narrow" w:eastAsia="Calibri" w:hAnsi="Arial Narrow" w:cs="Calibri"/>
          <w:color w:val="002060"/>
          <w:sz w:val="22"/>
          <w:szCs w:val="22"/>
          <w:lang w:val="ro-RO"/>
        </w:rPr>
        <w:t>ea</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sumul</w:t>
      </w:r>
      <w:r w:rsidRPr="00394CF5">
        <w:rPr>
          <w:rFonts w:ascii="Arial Narrow" w:eastAsia="Calibri" w:hAnsi="Arial Narrow" w:cs="Calibri"/>
          <w:color w:val="002060"/>
          <w:spacing w:val="-4"/>
          <w:sz w:val="22"/>
          <w:szCs w:val="22"/>
          <w:lang w:val="ro-RO"/>
        </w:rPr>
        <w:t>u</w:t>
      </w:r>
      <w:r w:rsidRPr="00394CF5">
        <w:rPr>
          <w:rFonts w:ascii="Arial Narrow" w:eastAsia="Calibri" w:hAnsi="Arial Narrow" w:cs="Calibri"/>
          <w:color w:val="002060"/>
          <w:sz w:val="22"/>
          <w:szCs w:val="22"/>
          <w:lang w:val="ro-RO"/>
        </w:rPr>
        <w:t>i p</w:t>
      </w:r>
      <w:r w:rsidRPr="00394CF5">
        <w:rPr>
          <w:rFonts w:ascii="Arial Narrow" w:eastAsia="Calibri" w:hAnsi="Arial Narrow" w:cs="Calibri"/>
          <w:color w:val="002060"/>
          <w:spacing w:val="-1"/>
          <w:sz w:val="22"/>
          <w:szCs w:val="22"/>
          <w:lang w:val="ro-RO"/>
        </w:rPr>
        <w:t>r</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p</w:t>
      </w:r>
      <w:r w:rsidRPr="00394CF5">
        <w:rPr>
          <w:rFonts w:ascii="Arial Narrow" w:eastAsia="Calibri" w:hAnsi="Arial Narrow" w:cs="Calibri"/>
          <w:color w:val="002060"/>
          <w:sz w:val="22"/>
          <w:szCs w:val="22"/>
          <w:lang w:val="ro-RO"/>
        </w:rPr>
        <w:t>ri</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în</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ca</w:t>
      </w:r>
      <w:r w:rsidRPr="00394CF5">
        <w:rPr>
          <w:rFonts w:ascii="Arial Narrow" w:eastAsia="Calibri" w:hAnsi="Arial Narrow" w:cs="Calibri"/>
          <w:color w:val="002060"/>
          <w:spacing w:val="-1"/>
          <w:sz w:val="22"/>
          <w:szCs w:val="22"/>
          <w:lang w:val="ro-RO"/>
        </w:rPr>
        <w:t>zu</w:t>
      </w:r>
      <w:r w:rsidRPr="00394CF5">
        <w:rPr>
          <w:rFonts w:ascii="Arial Narrow" w:eastAsia="Calibri" w:hAnsi="Arial Narrow" w:cs="Calibri"/>
          <w:color w:val="002060"/>
          <w:sz w:val="22"/>
          <w:szCs w:val="22"/>
          <w:lang w:val="ro-RO"/>
        </w:rPr>
        <w:t xml:space="preserve">l </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z w:val="22"/>
          <w:szCs w:val="22"/>
          <w:lang w:val="ro-RO"/>
        </w:rPr>
        <w:t>ă</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3"/>
          <w:sz w:val="22"/>
          <w:szCs w:val="22"/>
          <w:lang w:val="ro-RO"/>
        </w:rPr>
        <w:t>r</w:t>
      </w:r>
      <w:r w:rsidRPr="00394CF5">
        <w:rPr>
          <w:rFonts w:ascii="Arial Narrow" w:eastAsia="Calibri" w:hAnsi="Arial Narrow" w:cs="Calibri"/>
          <w:color w:val="002060"/>
          <w:sz w:val="22"/>
          <w:szCs w:val="22"/>
          <w:lang w:val="ro-RO"/>
        </w:rPr>
        <w:t xml:space="preserve">ei liste </w:t>
      </w:r>
      <w:r w:rsidRPr="00394CF5">
        <w:rPr>
          <w:rFonts w:ascii="Arial Narrow" w:eastAsia="Calibri" w:hAnsi="Arial Narrow" w:cs="Calibri"/>
          <w:color w:val="002060"/>
          <w:spacing w:val="-1"/>
          <w:sz w:val="22"/>
          <w:szCs w:val="22"/>
          <w:lang w:val="ro-RO"/>
        </w:rPr>
        <w:t>d</w:t>
      </w:r>
      <w:r w:rsidRPr="00394CF5">
        <w:rPr>
          <w:rFonts w:ascii="Arial Narrow" w:eastAsia="Calibri" w:hAnsi="Arial Narrow" w:cs="Calibri"/>
          <w:color w:val="002060"/>
          <w:sz w:val="22"/>
          <w:szCs w:val="22"/>
          <w:lang w:val="ro-RO"/>
        </w:rPr>
        <w:t>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z w:val="22"/>
          <w:szCs w:val="22"/>
          <w:lang w:val="ro-RO"/>
        </w:rPr>
        <w:t>ti</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tăț</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w:t>
      </w:r>
    </w:p>
    <w:p w14:paraId="2B0AF5AC" w14:textId="6A6963C5" w:rsidR="00BC0B0D" w:rsidRPr="00A0256E"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394CF5">
        <w:rPr>
          <w:rFonts w:ascii="Arial Narrow" w:eastAsia="Calibri" w:hAnsi="Arial Narrow" w:cs="Calibri"/>
          <w:color w:val="002060"/>
          <w:sz w:val="22"/>
          <w:szCs w:val="22"/>
          <w:lang w:val="ro-RO"/>
        </w:rPr>
        <w:t>acti</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i</w:t>
      </w:r>
      <w:r w:rsidRPr="00394CF5">
        <w:rPr>
          <w:rFonts w:ascii="Arial Narrow" w:eastAsia="Calibri" w:hAnsi="Arial Narrow" w:cs="Calibri"/>
          <w:color w:val="002060"/>
          <w:spacing w:val="-2"/>
          <w:sz w:val="22"/>
          <w:szCs w:val="22"/>
          <w:lang w:val="ro-RO"/>
        </w:rPr>
        <w:t>t</w:t>
      </w:r>
      <w:r w:rsidRPr="00394CF5">
        <w:rPr>
          <w:rFonts w:ascii="Arial Narrow" w:eastAsia="Calibri" w:hAnsi="Arial Narrow" w:cs="Calibri"/>
          <w:color w:val="002060"/>
          <w:sz w:val="22"/>
          <w:szCs w:val="22"/>
          <w:lang w:val="ro-RO"/>
        </w:rPr>
        <w:t xml:space="preserve">ățile </w:t>
      </w:r>
      <w:r w:rsidRPr="00394CF5">
        <w:rPr>
          <w:rFonts w:ascii="Arial Narrow" w:eastAsia="Calibri" w:hAnsi="Arial Narrow" w:cs="Calibri"/>
          <w:color w:val="002060"/>
          <w:spacing w:val="-2"/>
          <w:sz w:val="22"/>
          <w:szCs w:val="22"/>
          <w:lang w:val="ro-RO"/>
        </w:rPr>
        <w:t>l</w:t>
      </w:r>
      <w:r w:rsidRPr="00394CF5">
        <w:rPr>
          <w:rFonts w:ascii="Arial Narrow" w:eastAsia="Calibri" w:hAnsi="Arial Narrow" w:cs="Calibri"/>
          <w:color w:val="002060"/>
          <w:sz w:val="22"/>
          <w:szCs w:val="22"/>
          <w:lang w:val="ro-RO"/>
        </w:rPr>
        <w:t>egate</w:t>
      </w:r>
      <w:r w:rsidRPr="00394CF5">
        <w:rPr>
          <w:rFonts w:ascii="Arial Narrow" w:eastAsia="Calibri" w:hAnsi="Arial Narrow" w:cs="Calibri"/>
          <w:color w:val="002060"/>
          <w:spacing w:val="-2"/>
          <w:sz w:val="22"/>
          <w:szCs w:val="22"/>
          <w:lang w:val="ro-RO"/>
        </w:rPr>
        <w:t xml:space="preserve"> </w:t>
      </w:r>
      <w:r w:rsidRPr="00394CF5">
        <w:rPr>
          <w:rFonts w:ascii="Arial Narrow" w:eastAsia="Calibri" w:hAnsi="Arial Narrow" w:cs="Calibri"/>
          <w:color w:val="002060"/>
          <w:sz w:val="22"/>
          <w:szCs w:val="22"/>
          <w:lang w:val="ro-RO"/>
        </w:rPr>
        <w:t>de</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pacing w:val="-2"/>
          <w:sz w:val="22"/>
          <w:szCs w:val="22"/>
          <w:lang w:val="ro-RO"/>
        </w:rPr>
        <w:t>c</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pacing w:val="1"/>
          <w:sz w:val="22"/>
          <w:szCs w:val="22"/>
          <w:lang w:val="ro-RO"/>
        </w:rPr>
        <w:t>m</w:t>
      </w:r>
      <w:r w:rsidRPr="00394CF5">
        <w:rPr>
          <w:rFonts w:ascii="Arial Narrow" w:eastAsia="Calibri" w:hAnsi="Arial Narrow" w:cs="Calibri"/>
          <w:color w:val="002060"/>
          <w:spacing w:val="-3"/>
          <w:sz w:val="22"/>
          <w:szCs w:val="22"/>
          <w:lang w:val="ro-RO"/>
        </w:rPr>
        <w:t>b</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stib</w:t>
      </w:r>
      <w:r w:rsidRPr="00394CF5">
        <w:rPr>
          <w:rFonts w:ascii="Arial Narrow" w:eastAsia="Calibri" w:hAnsi="Arial Narrow" w:cs="Calibri"/>
          <w:color w:val="002060"/>
          <w:spacing w:val="-1"/>
          <w:sz w:val="22"/>
          <w:szCs w:val="22"/>
          <w:lang w:val="ro-RO"/>
        </w:rPr>
        <w:t>i</w:t>
      </w:r>
      <w:r w:rsidRPr="00394CF5">
        <w:rPr>
          <w:rFonts w:ascii="Arial Narrow" w:eastAsia="Calibri" w:hAnsi="Arial Narrow" w:cs="Calibri"/>
          <w:color w:val="002060"/>
          <w:sz w:val="22"/>
          <w:szCs w:val="22"/>
          <w:lang w:val="ro-RO"/>
        </w:rPr>
        <w:t>li f</w:t>
      </w:r>
      <w:r w:rsidRPr="00394CF5">
        <w:rPr>
          <w:rFonts w:ascii="Arial Narrow" w:eastAsia="Calibri" w:hAnsi="Arial Narrow" w:cs="Calibri"/>
          <w:color w:val="002060"/>
          <w:spacing w:val="1"/>
          <w:sz w:val="22"/>
          <w:szCs w:val="22"/>
          <w:lang w:val="ro-RO"/>
        </w:rPr>
        <w:t>o</w:t>
      </w:r>
      <w:r w:rsidRPr="00394CF5">
        <w:rPr>
          <w:rFonts w:ascii="Arial Narrow" w:eastAsia="Calibri" w:hAnsi="Arial Narrow" w:cs="Calibri"/>
          <w:color w:val="002060"/>
          <w:sz w:val="22"/>
          <w:szCs w:val="22"/>
          <w:lang w:val="ro-RO"/>
        </w:rPr>
        <w:t>si</w:t>
      </w:r>
      <w:r w:rsidRPr="00394CF5">
        <w:rPr>
          <w:rFonts w:ascii="Arial Narrow" w:eastAsia="Calibri" w:hAnsi="Arial Narrow" w:cs="Calibri"/>
          <w:color w:val="002060"/>
          <w:spacing w:val="-1"/>
          <w:sz w:val="22"/>
          <w:szCs w:val="22"/>
          <w:lang w:val="ro-RO"/>
        </w:rPr>
        <w:t>l</w:t>
      </w:r>
      <w:r w:rsidRPr="00394CF5">
        <w:rPr>
          <w:rFonts w:ascii="Arial Narrow" w:eastAsia="Calibri" w:hAnsi="Arial Narrow" w:cs="Calibri"/>
          <w:color w:val="002060"/>
          <w:sz w:val="22"/>
          <w:szCs w:val="22"/>
          <w:lang w:val="ro-RO"/>
        </w:rPr>
        <w:t>i, i</w:t>
      </w:r>
      <w:r w:rsidRPr="00394CF5">
        <w:rPr>
          <w:rFonts w:ascii="Arial Narrow" w:eastAsia="Calibri" w:hAnsi="Arial Narrow" w:cs="Calibri"/>
          <w:color w:val="002060"/>
          <w:spacing w:val="-1"/>
          <w:sz w:val="22"/>
          <w:szCs w:val="22"/>
          <w:lang w:val="ro-RO"/>
        </w:rPr>
        <w:t>n</w:t>
      </w:r>
      <w:r w:rsidRPr="00394CF5">
        <w:rPr>
          <w:rFonts w:ascii="Arial Narrow" w:eastAsia="Calibri" w:hAnsi="Arial Narrow" w:cs="Calibri"/>
          <w:color w:val="002060"/>
          <w:sz w:val="22"/>
          <w:szCs w:val="22"/>
          <w:lang w:val="ro-RO"/>
        </w:rPr>
        <w:t>cl</w:t>
      </w:r>
      <w:r w:rsidRPr="00394CF5">
        <w:rPr>
          <w:rFonts w:ascii="Arial Narrow" w:eastAsia="Calibri" w:hAnsi="Arial Narrow" w:cs="Calibri"/>
          <w:color w:val="002060"/>
          <w:spacing w:val="-1"/>
          <w:sz w:val="22"/>
          <w:szCs w:val="22"/>
          <w:lang w:val="ro-RO"/>
        </w:rPr>
        <w:t>u</w:t>
      </w:r>
      <w:r w:rsidRPr="00394CF5">
        <w:rPr>
          <w:rFonts w:ascii="Arial Narrow" w:eastAsia="Calibri" w:hAnsi="Arial Narrow" w:cs="Calibri"/>
          <w:color w:val="002060"/>
          <w:sz w:val="22"/>
          <w:szCs w:val="22"/>
          <w:lang w:val="ro-RO"/>
        </w:rPr>
        <w:t>s</w:t>
      </w:r>
      <w:r w:rsidRPr="00394CF5">
        <w:rPr>
          <w:rFonts w:ascii="Arial Narrow" w:eastAsia="Calibri" w:hAnsi="Arial Narrow" w:cs="Calibri"/>
          <w:color w:val="002060"/>
          <w:spacing w:val="-3"/>
          <w:sz w:val="22"/>
          <w:szCs w:val="22"/>
          <w:lang w:val="ro-RO"/>
        </w:rPr>
        <w:t>i</w:t>
      </w:r>
      <w:r w:rsidRPr="00394CF5">
        <w:rPr>
          <w:rFonts w:ascii="Arial Narrow" w:eastAsia="Calibri" w:hAnsi="Arial Narrow" w:cs="Calibri"/>
          <w:color w:val="002060"/>
          <w:sz w:val="22"/>
          <w:szCs w:val="22"/>
          <w:lang w:val="ro-RO"/>
        </w:rPr>
        <w:t>v</w:t>
      </w:r>
      <w:r w:rsidRPr="00394CF5">
        <w:rPr>
          <w:rFonts w:ascii="Arial Narrow" w:eastAsia="Calibri" w:hAnsi="Arial Narrow" w:cs="Calibri"/>
          <w:color w:val="002060"/>
          <w:spacing w:val="1"/>
          <w:sz w:val="22"/>
          <w:szCs w:val="22"/>
          <w:lang w:val="ro-RO"/>
        </w:rPr>
        <w:t xml:space="preserve"> </w:t>
      </w:r>
      <w:r w:rsidRPr="00394CF5">
        <w:rPr>
          <w:rFonts w:ascii="Arial Narrow" w:eastAsia="Calibri" w:hAnsi="Arial Narrow" w:cs="Calibri"/>
          <w:color w:val="002060"/>
          <w:sz w:val="22"/>
          <w:szCs w:val="22"/>
          <w:lang w:val="ro-RO"/>
        </w:rPr>
        <w:t>util</w:t>
      </w:r>
      <w:r w:rsidRPr="00394CF5">
        <w:rPr>
          <w:rFonts w:ascii="Arial Narrow" w:eastAsia="Calibri" w:hAnsi="Arial Narrow" w:cs="Calibri"/>
          <w:color w:val="002060"/>
          <w:spacing w:val="-1"/>
          <w:sz w:val="22"/>
          <w:szCs w:val="22"/>
          <w:lang w:val="ro-RO"/>
        </w:rPr>
        <w:t>iz</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z w:val="22"/>
          <w:szCs w:val="22"/>
          <w:lang w:val="ro-RO"/>
        </w:rPr>
        <w:t xml:space="preserve">rea în </w:t>
      </w:r>
      <w:r w:rsidRPr="00394CF5">
        <w:rPr>
          <w:rFonts w:ascii="Arial Narrow" w:eastAsia="Calibri" w:hAnsi="Arial Narrow" w:cs="Calibri"/>
          <w:color w:val="002060"/>
          <w:spacing w:val="-3"/>
          <w:sz w:val="22"/>
          <w:szCs w:val="22"/>
          <w:lang w:val="ro-RO"/>
        </w:rPr>
        <w:t>a</w:t>
      </w:r>
      <w:r w:rsidRPr="00394CF5">
        <w:rPr>
          <w:rFonts w:ascii="Arial Narrow" w:eastAsia="Calibri" w:hAnsi="Arial Narrow" w:cs="Calibri"/>
          <w:color w:val="002060"/>
          <w:spacing w:val="1"/>
          <w:sz w:val="22"/>
          <w:szCs w:val="22"/>
          <w:lang w:val="ro-RO"/>
        </w:rPr>
        <w:t>v</w:t>
      </w:r>
      <w:r w:rsidRPr="00394CF5">
        <w:rPr>
          <w:rFonts w:ascii="Arial Narrow" w:eastAsia="Calibri" w:hAnsi="Arial Narrow" w:cs="Calibri"/>
          <w:color w:val="002060"/>
          <w:sz w:val="22"/>
          <w:szCs w:val="22"/>
          <w:lang w:val="ro-RO"/>
        </w:rPr>
        <w:t>a</w:t>
      </w:r>
      <w:r w:rsidRPr="00394CF5">
        <w:rPr>
          <w:rFonts w:ascii="Arial Narrow" w:eastAsia="Calibri" w:hAnsi="Arial Narrow" w:cs="Calibri"/>
          <w:color w:val="002060"/>
          <w:spacing w:val="-1"/>
          <w:sz w:val="22"/>
          <w:szCs w:val="22"/>
          <w:lang w:val="ro-RO"/>
        </w:rPr>
        <w:t>l</w:t>
      </w:r>
      <w:r w:rsidR="00605CDB" w:rsidRPr="00A0256E">
        <w:rPr>
          <w:rStyle w:val="FootnoteReference"/>
          <w:rFonts w:ascii="Arial Narrow" w:eastAsia="Calibri" w:hAnsi="Arial Narrow" w:cs="Calibri"/>
          <w:color w:val="002060"/>
          <w:sz w:val="22"/>
          <w:szCs w:val="22"/>
          <w:lang w:val="ro-RO"/>
        </w:rPr>
        <w:footnoteReference w:id="2"/>
      </w:r>
      <w:r w:rsidRPr="00A0256E">
        <w:rPr>
          <w:rFonts w:ascii="Arial Narrow" w:eastAsia="Calibri" w:hAnsi="Arial Narrow" w:cs="Calibri"/>
          <w:color w:val="002060"/>
          <w:sz w:val="22"/>
          <w:szCs w:val="22"/>
          <w:lang w:val="ro-RO"/>
        </w:rPr>
        <w:t>;</w:t>
      </w:r>
    </w:p>
    <w:p w14:paraId="5E7F9EED" w14:textId="43D84689" w:rsidR="00BC0B0D" w:rsidRPr="00A0256E"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z w:val="22"/>
          <w:szCs w:val="22"/>
          <w:lang w:val="ro-RO"/>
        </w:rPr>
        <w:t>acti</w:t>
      </w:r>
      <w:r w:rsidRPr="00A0256E">
        <w:rPr>
          <w:rFonts w:ascii="Arial Narrow" w:eastAsia="Calibri" w:hAnsi="Arial Narrow" w:cs="Calibri"/>
          <w:color w:val="002060"/>
          <w:spacing w:val="1"/>
          <w:sz w:val="22"/>
          <w:szCs w:val="22"/>
          <w:lang w:val="ro-RO"/>
        </w:rPr>
        <w:t>v</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2"/>
          <w:sz w:val="22"/>
          <w:szCs w:val="22"/>
          <w:lang w:val="ro-RO"/>
        </w:rPr>
        <w:t>t</w:t>
      </w:r>
      <w:r w:rsidRPr="00A0256E">
        <w:rPr>
          <w:rFonts w:ascii="Arial Narrow" w:eastAsia="Calibri" w:hAnsi="Arial Narrow" w:cs="Calibri"/>
          <w:color w:val="002060"/>
          <w:sz w:val="22"/>
          <w:szCs w:val="22"/>
          <w:lang w:val="ro-RO"/>
        </w:rPr>
        <w:t>ățile</w:t>
      </w:r>
      <w:r w:rsidRPr="00A0256E">
        <w:rPr>
          <w:rFonts w:ascii="Arial Narrow" w:eastAsia="Calibri" w:hAnsi="Arial Narrow" w:cs="Calibri"/>
          <w:color w:val="002060"/>
          <w:spacing w:val="49"/>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in</w:t>
      </w:r>
      <w:r w:rsidRPr="00A0256E">
        <w:rPr>
          <w:rFonts w:ascii="Arial Narrow" w:eastAsia="Calibri" w:hAnsi="Arial Narrow" w:cs="Calibri"/>
          <w:color w:val="002060"/>
          <w:spacing w:val="45"/>
          <w:sz w:val="22"/>
          <w:szCs w:val="22"/>
          <w:lang w:val="ro-RO"/>
        </w:rPr>
        <w:t xml:space="preserve"> </w:t>
      </w:r>
      <w:r w:rsidRPr="00A0256E">
        <w:rPr>
          <w:rFonts w:ascii="Arial Narrow" w:eastAsia="Calibri" w:hAnsi="Arial Narrow" w:cs="Calibri"/>
          <w:color w:val="002060"/>
          <w:sz w:val="22"/>
          <w:szCs w:val="22"/>
          <w:lang w:val="ro-RO"/>
        </w:rPr>
        <w:t>ca</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r</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z w:val="22"/>
          <w:szCs w:val="22"/>
          <w:lang w:val="ro-RO"/>
        </w:rPr>
        <w:t>l</w:t>
      </w:r>
      <w:r w:rsidRPr="00A0256E">
        <w:rPr>
          <w:rFonts w:ascii="Arial Narrow" w:eastAsia="Calibri" w:hAnsi="Arial Narrow" w:cs="Calibri"/>
          <w:color w:val="002060"/>
          <w:spacing w:val="48"/>
          <w:sz w:val="22"/>
          <w:szCs w:val="22"/>
          <w:lang w:val="ro-RO"/>
        </w:rPr>
        <w:t xml:space="preserve"> </w:t>
      </w:r>
      <w:r w:rsidRPr="00A0256E">
        <w:rPr>
          <w:rFonts w:ascii="Arial Narrow" w:eastAsia="Calibri" w:hAnsi="Arial Narrow" w:cs="Calibri"/>
          <w:color w:val="002060"/>
          <w:sz w:val="22"/>
          <w:szCs w:val="22"/>
          <w:lang w:val="ro-RO"/>
        </w:rPr>
        <w:t>sis</w:t>
      </w:r>
      <w:r w:rsidRPr="00A0256E">
        <w:rPr>
          <w:rFonts w:ascii="Arial Narrow" w:eastAsia="Calibri" w:hAnsi="Arial Narrow" w:cs="Calibri"/>
          <w:color w:val="002060"/>
          <w:spacing w:val="-2"/>
          <w:sz w:val="22"/>
          <w:szCs w:val="22"/>
          <w:lang w:val="ro-RO"/>
        </w:rPr>
        <w:t>t</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z w:val="22"/>
          <w:szCs w:val="22"/>
          <w:lang w:val="ro-RO"/>
        </w:rPr>
        <w:t>l</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48"/>
          <w:sz w:val="22"/>
          <w:szCs w:val="22"/>
          <w:lang w:val="ro-RO"/>
        </w:rPr>
        <w:t xml:space="preserve"> </w:t>
      </w:r>
      <w:r w:rsidRPr="00A0256E">
        <w:rPr>
          <w:rFonts w:ascii="Arial Narrow" w:eastAsia="Calibri" w:hAnsi="Arial Narrow" w:cs="Calibri"/>
          <w:color w:val="002060"/>
          <w:spacing w:val="-3"/>
          <w:sz w:val="22"/>
          <w:szCs w:val="22"/>
          <w:lang w:val="ro-RO"/>
        </w:rPr>
        <w:t>U</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49"/>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47"/>
          <w:sz w:val="22"/>
          <w:szCs w:val="22"/>
          <w:lang w:val="ro-RO"/>
        </w:rPr>
        <w:t xml:space="preserve"> </w:t>
      </w:r>
      <w:r w:rsidRPr="00A0256E">
        <w:rPr>
          <w:rFonts w:ascii="Arial Narrow" w:eastAsia="Calibri" w:hAnsi="Arial Narrow" w:cs="Calibri"/>
          <w:color w:val="002060"/>
          <w:sz w:val="22"/>
          <w:szCs w:val="22"/>
          <w:lang w:val="ro-RO"/>
        </w:rPr>
        <w:t>c</w:t>
      </w:r>
      <w:r w:rsidRPr="00A0256E">
        <w:rPr>
          <w:rFonts w:ascii="Arial Narrow" w:eastAsia="Calibri" w:hAnsi="Arial Narrow" w:cs="Calibri"/>
          <w:color w:val="002060"/>
          <w:spacing w:val="-1"/>
          <w:sz w:val="22"/>
          <w:szCs w:val="22"/>
          <w:lang w:val="ro-RO"/>
        </w:rPr>
        <w:t>om</w:t>
      </w:r>
      <w:r w:rsidRPr="00A0256E">
        <w:rPr>
          <w:rFonts w:ascii="Arial Narrow" w:eastAsia="Calibri" w:hAnsi="Arial Narrow" w:cs="Calibri"/>
          <w:color w:val="002060"/>
          <w:sz w:val="22"/>
          <w:szCs w:val="22"/>
          <w:lang w:val="ro-RO"/>
        </w:rPr>
        <w:t>erciali</w:t>
      </w:r>
      <w:r w:rsidRPr="00A0256E">
        <w:rPr>
          <w:rFonts w:ascii="Arial Narrow" w:eastAsia="Calibri" w:hAnsi="Arial Narrow" w:cs="Calibri"/>
          <w:color w:val="002060"/>
          <w:spacing w:val="-3"/>
          <w:sz w:val="22"/>
          <w:szCs w:val="22"/>
          <w:lang w:val="ro-RO"/>
        </w:rPr>
        <w:t>z</w:t>
      </w:r>
      <w:r w:rsidRPr="00A0256E">
        <w:rPr>
          <w:rFonts w:ascii="Arial Narrow" w:eastAsia="Calibri" w:hAnsi="Arial Narrow" w:cs="Calibri"/>
          <w:color w:val="002060"/>
          <w:sz w:val="22"/>
          <w:szCs w:val="22"/>
          <w:lang w:val="ro-RO"/>
        </w:rPr>
        <w:t>are</w:t>
      </w:r>
      <w:r w:rsidRPr="00A0256E">
        <w:rPr>
          <w:rFonts w:ascii="Arial Narrow" w:eastAsia="Calibri" w:hAnsi="Arial Narrow" w:cs="Calibri"/>
          <w:color w:val="002060"/>
          <w:spacing w:val="49"/>
          <w:sz w:val="22"/>
          <w:szCs w:val="22"/>
          <w:lang w:val="ro-RO"/>
        </w:rPr>
        <w:t xml:space="preserve"> </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46"/>
          <w:sz w:val="22"/>
          <w:szCs w:val="22"/>
          <w:lang w:val="ro-RO"/>
        </w:rPr>
        <w:t xml:space="preserve"> </w:t>
      </w:r>
      <w:r w:rsidRPr="00A0256E">
        <w:rPr>
          <w:rFonts w:ascii="Arial Narrow" w:eastAsia="Calibri" w:hAnsi="Arial Narrow" w:cs="Calibri"/>
          <w:color w:val="002060"/>
          <w:sz w:val="22"/>
          <w:szCs w:val="22"/>
          <w:lang w:val="ro-RO"/>
        </w:rPr>
        <w:t>cer</w:t>
      </w:r>
      <w:r w:rsidRPr="00A0256E">
        <w:rPr>
          <w:rFonts w:ascii="Arial Narrow" w:eastAsia="Calibri" w:hAnsi="Arial Narrow" w:cs="Calibri"/>
          <w:color w:val="002060"/>
          <w:spacing w:val="1"/>
          <w:sz w:val="22"/>
          <w:szCs w:val="22"/>
          <w:lang w:val="ro-RO"/>
        </w:rPr>
        <w:t>t</w:t>
      </w:r>
      <w:r w:rsidRPr="00A0256E">
        <w:rPr>
          <w:rFonts w:ascii="Arial Narrow" w:eastAsia="Calibri" w:hAnsi="Arial Narrow" w:cs="Calibri"/>
          <w:color w:val="002060"/>
          <w:sz w:val="22"/>
          <w:szCs w:val="22"/>
          <w:lang w:val="ro-RO"/>
        </w:rPr>
        <w:t>if</w:t>
      </w:r>
      <w:r w:rsidRPr="00A0256E">
        <w:rPr>
          <w:rFonts w:ascii="Arial Narrow" w:eastAsia="Calibri" w:hAnsi="Arial Narrow" w:cs="Calibri"/>
          <w:color w:val="002060"/>
          <w:spacing w:val="-1"/>
          <w:sz w:val="22"/>
          <w:szCs w:val="22"/>
          <w:lang w:val="ro-RO"/>
        </w:rPr>
        <w:t>i</w:t>
      </w:r>
      <w:r w:rsidRPr="00A0256E">
        <w:rPr>
          <w:rFonts w:ascii="Arial Narrow" w:eastAsia="Calibri" w:hAnsi="Arial Narrow" w:cs="Calibri"/>
          <w:color w:val="002060"/>
          <w:spacing w:val="-2"/>
          <w:sz w:val="22"/>
          <w:szCs w:val="22"/>
          <w:lang w:val="ro-RO"/>
        </w:rPr>
        <w:t>c</w:t>
      </w:r>
      <w:r w:rsidRPr="00A0256E">
        <w:rPr>
          <w:rFonts w:ascii="Arial Narrow" w:eastAsia="Calibri" w:hAnsi="Arial Narrow" w:cs="Calibri"/>
          <w:color w:val="002060"/>
          <w:sz w:val="22"/>
          <w:szCs w:val="22"/>
          <w:lang w:val="ro-RO"/>
        </w:rPr>
        <w:t>at</w:t>
      </w:r>
      <w:r w:rsidRPr="00A0256E">
        <w:rPr>
          <w:rFonts w:ascii="Arial Narrow" w:eastAsia="Calibri" w:hAnsi="Arial Narrow" w:cs="Calibri"/>
          <w:color w:val="002060"/>
          <w:spacing w:val="1"/>
          <w:sz w:val="22"/>
          <w:szCs w:val="22"/>
          <w:lang w:val="ro-RO"/>
        </w:rPr>
        <w:t>e</w:t>
      </w:r>
      <w:r w:rsidRPr="00A0256E">
        <w:rPr>
          <w:rFonts w:ascii="Arial Narrow" w:eastAsia="Calibri" w:hAnsi="Arial Narrow" w:cs="Calibri"/>
          <w:color w:val="002060"/>
          <w:spacing w:val="-3"/>
          <w:sz w:val="22"/>
          <w:szCs w:val="22"/>
          <w:lang w:val="ro-RO"/>
        </w:rPr>
        <w:t>l</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z w:val="22"/>
          <w:szCs w:val="22"/>
          <w:lang w:val="ro-RO"/>
        </w:rPr>
        <w:t>r</w:t>
      </w:r>
      <w:r w:rsidRPr="00A0256E">
        <w:rPr>
          <w:rFonts w:ascii="Arial Narrow" w:eastAsia="Calibri" w:hAnsi="Arial Narrow" w:cs="Calibri"/>
          <w:color w:val="002060"/>
          <w:spacing w:val="48"/>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47"/>
          <w:sz w:val="22"/>
          <w:szCs w:val="22"/>
          <w:lang w:val="ro-RO"/>
        </w:rPr>
        <w:t xml:space="preserve"> </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isii</w:t>
      </w:r>
      <w:r w:rsidRPr="00A0256E">
        <w:rPr>
          <w:rFonts w:ascii="Arial Narrow" w:eastAsia="Calibri" w:hAnsi="Arial Narrow" w:cs="Calibri"/>
          <w:color w:val="002060"/>
          <w:spacing w:val="48"/>
          <w:sz w:val="22"/>
          <w:szCs w:val="22"/>
          <w:lang w:val="ro-RO"/>
        </w:rPr>
        <w:t xml:space="preserve"> </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T</w:t>
      </w:r>
      <w:r w:rsidRPr="00A0256E">
        <w:rPr>
          <w:rFonts w:ascii="Arial Narrow" w:eastAsia="Calibri" w:hAnsi="Arial Narrow" w:cs="Calibri"/>
          <w:color w:val="002060"/>
          <w:sz w:val="22"/>
          <w:szCs w:val="22"/>
          <w:lang w:val="ro-RO"/>
        </w:rPr>
        <w:t>S)</w:t>
      </w:r>
      <w:r w:rsidRPr="00A0256E">
        <w:rPr>
          <w:rFonts w:ascii="Arial Narrow" w:eastAsia="Calibri" w:hAnsi="Arial Narrow" w:cs="Calibri"/>
          <w:color w:val="002060"/>
          <w:spacing w:val="46"/>
          <w:sz w:val="22"/>
          <w:szCs w:val="22"/>
          <w:lang w:val="ro-RO"/>
        </w:rPr>
        <w:t xml:space="preserve"> </w:t>
      </w:r>
      <w:r w:rsidRPr="00A0256E">
        <w:rPr>
          <w:rFonts w:ascii="Arial Narrow" w:eastAsia="Calibri" w:hAnsi="Arial Narrow" w:cs="Calibri"/>
          <w:color w:val="002060"/>
          <w:sz w:val="22"/>
          <w:szCs w:val="22"/>
          <w:lang w:val="ro-RO"/>
        </w:rPr>
        <w:t>cu</w:t>
      </w:r>
      <w:r w:rsidRPr="00A0256E">
        <w:rPr>
          <w:rFonts w:ascii="Arial Narrow" w:eastAsia="Calibri" w:hAnsi="Arial Narrow" w:cs="Calibri"/>
          <w:color w:val="002060"/>
          <w:spacing w:val="48"/>
          <w:sz w:val="22"/>
          <w:szCs w:val="22"/>
          <w:lang w:val="ro-RO"/>
        </w:rPr>
        <w:t xml:space="preserve"> </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isii</w:t>
      </w:r>
      <w:r w:rsidR="00AF5D30" w:rsidRPr="00A0256E">
        <w:rPr>
          <w:rFonts w:ascii="Arial Narrow" w:eastAsia="Calibri" w:hAnsi="Arial Narrow" w:cs="Calibri"/>
          <w:color w:val="002060"/>
          <w:sz w:val="22"/>
          <w:szCs w:val="22"/>
          <w:lang w:val="ro-RO"/>
        </w:rPr>
        <w:t>;</w:t>
      </w:r>
    </w:p>
    <w:p w14:paraId="6100C2F6" w14:textId="68256A56" w:rsidR="00BC0B0D" w:rsidRPr="00A0256E"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pacing w:val="-1"/>
          <w:sz w:val="22"/>
          <w:szCs w:val="22"/>
          <w:lang w:val="ro-RO"/>
        </w:rPr>
        <w:t>p</w:t>
      </w:r>
      <w:r w:rsidRPr="00A0256E">
        <w:rPr>
          <w:rFonts w:ascii="Arial Narrow" w:eastAsia="Calibri" w:hAnsi="Arial Narrow" w:cs="Calibri"/>
          <w:color w:val="002060"/>
          <w:sz w:val="22"/>
          <w:szCs w:val="22"/>
          <w:lang w:val="ro-RO"/>
        </w:rPr>
        <w:t>rec</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1"/>
          <w:sz w:val="22"/>
          <w:szCs w:val="22"/>
          <w:lang w:val="ro-RO"/>
        </w:rPr>
        <w:t>z</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2"/>
          <w:sz w:val="22"/>
          <w:szCs w:val="22"/>
          <w:lang w:val="ro-RO"/>
        </w:rPr>
        <w:t>t</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1"/>
          <w:sz w:val="22"/>
          <w:szCs w:val="22"/>
          <w:lang w:val="ro-RO"/>
        </w:rPr>
        <w:t>g</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1"/>
          <w:sz w:val="22"/>
          <w:szCs w:val="22"/>
          <w:lang w:val="ro-RO"/>
        </w:rPr>
        <w:t>z</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z w:val="22"/>
          <w:szCs w:val="22"/>
          <w:lang w:val="ro-RO"/>
        </w:rPr>
        <w:t xml:space="preserve">cu </w:t>
      </w:r>
      <w:r w:rsidRPr="00A0256E">
        <w:rPr>
          <w:rFonts w:ascii="Arial Narrow" w:eastAsia="Calibri" w:hAnsi="Arial Narrow" w:cs="Calibri"/>
          <w:color w:val="002060"/>
          <w:spacing w:val="1"/>
          <w:sz w:val="22"/>
          <w:szCs w:val="22"/>
          <w:lang w:val="ro-RO"/>
        </w:rPr>
        <w:t>e</w:t>
      </w:r>
      <w:r w:rsidRPr="00A0256E">
        <w:rPr>
          <w:rFonts w:ascii="Arial Narrow" w:eastAsia="Calibri" w:hAnsi="Arial Narrow" w:cs="Calibri"/>
          <w:color w:val="002060"/>
          <w:spacing w:val="-3"/>
          <w:sz w:val="22"/>
          <w:szCs w:val="22"/>
          <w:lang w:val="ro-RO"/>
        </w:rPr>
        <w:t>f</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z w:val="22"/>
          <w:szCs w:val="22"/>
          <w:lang w:val="ro-RO"/>
        </w:rPr>
        <w:t>ct</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2"/>
          <w:sz w:val="22"/>
          <w:szCs w:val="22"/>
          <w:lang w:val="ro-RO"/>
        </w:rPr>
        <w:t>s</w:t>
      </w:r>
      <w:r w:rsidRPr="00A0256E">
        <w:rPr>
          <w:rFonts w:ascii="Arial Narrow" w:eastAsia="Calibri" w:hAnsi="Arial Narrow" w:cs="Calibri"/>
          <w:color w:val="002060"/>
          <w:sz w:val="22"/>
          <w:szCs w:val="22"/>
          <w:lang w:val="ro-RO"/>
        </w:rPr>
        <w:t xml:space="preserve">eră </w:t>
      </w:r>
      <w:r w:rsidRPr="00A0256E">
        <w:rPr>
          <w:rFonts w:ascii="Arial Narrow" w:eastAsia="Calibri" w:hAnsi="Arial Narrow" w:cs="Calibri"/>
          <w:color w:val="002060"/>
          <w:spacing w:val="-2"/>
          <w:sz w:val="22"/>
          <w:szCs w:val="22"/>
          <w:lang w:val="ro-RO"/>
        </w:rPr>
        <w:t>c</w:t>
      </w:r>
      <w:r w:rsidRPr="00A0256E">
        <w:rPr>
          <w:rFonts w:ascii="Arial Narrow" w:eastAsia="Calibri" w:hAnsi="Arial Narrow" w:cs="Calibri"/>
          <w:color w:val="002060"/>
          <w:sz w:val="22"/>
          <w:szCs w:val="22"/>
          <w:lang w:val="ro-RO"/>
        </w:rPr>
        <w:t>are nu</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su</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t</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pacing w:val="2"/>
          <w:sz w:val="22"/>
          <w:szCs w:val="22"/>
          <w:lang w:val="ro-RO"/>
        </w:rPr>
        <w:t>m</w:t>
      </w:r>
      <w:r w:rsidRPr="00A0256E">
        <w:rPr>
          <w:rFonts w:ascii="Arial Narrow" w:eastAsia="Calibri" w:hAnsi="Arial Narrow" w:cs="Calibri"/>
          <w:color w:val="002060"/>
          <w:sz w:val="22"/>
          <w:szCs w:val="22"/>
          <w:lang w:val="ro-RO"/>
        </w:rPr>
        <w:t>ai</w:t>
      </w:r>
      <w:r w:rsidRPr="00A0256E">
        <w:rPr>
          <w:rFonts w:ascii="Arial Narrow" w:eastAsia="Calibri" w:hAnsi="Arial Narrow" w:cs="Calibri"/>
          <w:color w:val="002060"/>
          <w:spacing w:val="-5"/>
          <w:sz w:val="22"/>
          <w:szCs w:val="22"/>
          <w:lang w:val="ro-RO"/>
        </w:rPr>
        <w:t xml:space="preserve"> </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 xml:space="preserve">ici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z w:val="22"/>
          <w:szCs w:val="22"/>
          <w:lang w:val="ro-RO"/>
        </w:rPr>
        <w:t>cât</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1"/>
          <w:sz w:val="22"/>
          <w:szCs w:val="22"/>
          <w:lang w:val="ro-RO"/>
        </w:rPr>
        <w:t>v</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3"/>
          <w:sz w:val="22"/>
          <w:szCs w:val="22"/>
          <w:lang w:val="ro-RO"/>
        </w:rPr>
        <w:t>l</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z w:val="22"/>
          <w:szCs w:val="22"/>
          <w:lang w:val="ro-RO"/>
        </w:rPr>
        <w:t>ri</w:t>
      </w:r>
      <w:r w:rsidRPr="00A0256E">
        <w:rPr>
          <w:rFonts w:ascii="Arial Narrow" w:eastAsia="Calibri" w:hAnsi="Arial Narrow" w:cs="Calibri"/>
          <w:color w:val="002060"/>
          <w:spacing w:val="-1"/>
          <w:sz w:val="22"/>
          <w:szCs w:val="22"/>
          <w:lang w:val="ro-RO"/>
        </w:rPr>
        <w:t>l</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z w:val="22"/>
          <w:szCs w:val="22"/>
          <w:lang w:val="ro-RO"/>
        </w:rPr>
        <w:t>re</w:t>
      </w:r>
      <w:r w:rsidRPr="00A0256E">
        <w:rPr>
          <w:rFonts w:ascii="Arial Narrow" w:eastAsia="Calibri" w:hAnsi="Arial Narrow" w:cs="Calibri"/>
          <w:color w:val="002060"/>
          <w:spacing w:val="-3"/>
          <w:sz w:val="22"/>
          <w:szCs w:val="22"/>
          <w:lang w:val="ro-RO"/>
        </w:rPr>
        <w:t>f</w:t>
      </w:r>
      <w:r w:rsidRPr="00A0256E">
        <w:rPr>
          <w:rFonts w:ascii="Arial Narrow" w:eastAsia="Calibri" w:hAnsi="Arial Narrow" w:cs="Calibri"/>
          <w:color w:val="002060"/>
          <w:sz w:val="22"/>
          <w:szCs w:val="22"/>
          <w:lang w:val="ro-RO"/>
        </w:rPr>
        <w:t>er</w:t>
      </w:r>
      <w:r w:rsidRPr="00A0256E">
        <w:rPr>
          <w:rFonts w:ascii="Arial Narrow" w:eastAsia="Calibri" w:hAnsi="Arial Narrow" w:cs="Calibri"/>
          <w:color w:val="002060"/>
          <w:spacing w:val="-3"/>
          <w:sz w:val="22"/>
          <w:szCs w:val="22"/>
          <w:lang w:val="ro-RO"/>
        </w:rPr>
        <w:t>i</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ță</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rel</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pacing w:val="1"/>
          <w:sz w:val="22"/>
          <w:szCs w:val="22"/>
          <w:lang w:val="ro-RO"/>
        </w:rPr>
        <w:t>v</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t</w:t>
      </w:r>
      <w:r w:rsidRPr="00A0256E">
        <w:rPr>
          <w:rFonts w:ascii="Arial Narrow" w:eastAsia="Calibri" w:hAnsi="Arial Narrow" w:cs="Calibri"/>
          <w:color w:val="002060"/>
          <w:spacing w:val="4"/>
          <w:sz w:val="22"/>
          <w:szCs w:val="22"/>
          <w:lang w:val="ro-RO"/>
        </w:rPr>
        <w:t>e</w:t>
      </w:r>
      <w:r w:rsidR="00605CDB" w:rsidRPr="00A0256E">
        <w:rPr>
          <w:rStyle w:val="FootnoteReference"/>
          <w:rFonts w:ascii="Arial Narrow" w:eastAsia="Calibri" w:hAnsi="Arial Narrow" w:cs="Calibri"/>
          <w:color w:val="002060"/>
          <w:sz w:val="22"/>
          <w:szCs w:val="22"/>
          <w:lang w:val="ro-RO"/>
        </w:rPr>
        <w:footnoteReference w:id="3"/>
      </w:r>
      <w:r w:rsidRPr="00A0256E">
        <w:rPr>
          <w:rFonts w:ascii="Arial Narrow" w:eastAsia="Calibri" w:hAnsi="Arial Narrow" w:cs="Calibri"/>
          <w:color w:val="002060"/>
          <w:sz w:val="22"/>
          <w:szCs w:val="22"/>
          <w:lang w:val="ro-RO"/>
        </w:rPr>
        <w:t>;</w:t>
      </w:r>
    </w:p>
    <w:p w14:paraId="7544418A" w14:textId="22F013AC" w:rsidR="00BC0B0D" w:rsidRPr="00A0256E"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z w:val="22"/>
          <w:szCs w:val="22"/>
          <w:lang w:val="ro-RO"/>
        </w:rPr>
        <w:t>acti</w:t>
      </w:r>
      <w:r w:rsidRPr="00A0256E">
        <w:rPr>
          <w:rFonts w:ascii="Arial Narrow" w:eastAsia="Calibri" w:hAnsi="Arial Narrow" w:cs="Calibri"/>
          <w:color w:val="002060"/>
          <w:spacing w:val="1"/>
          <w:sz w:val="22"/>
          <w:szCs w:val="22"/>
          <w:lang w:val="ro-RO"/>
        </w:rPr>
        <w:t>v</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2"/>
          <w:sz w:val="22"/>
          <w:szCs w:val="22"/>
          <w:lang w:val="ro-RO"/>
        </w:rPr>
        <w:t>t</w:t>
      </w:r>
      <w:r w:rsidRPr="00A0256E">
        <w:rPr>
          <w:rFonts w:ascii="Arial Narrow" w:eastAsia="Calibri" w:hAnsi="Arial Narrow" w:cs="Calibri"/>
          <w:color w:val="002060"/>
          <w:sz w:val="22"/>
          <w:szCs w:val="22"/>
          <w:lang w:val="ro-RO"/>
        </w:rPr>
        <w:t>ățile</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pacing w:val="-3"/>
          <w:sz w:val="22"/>
          <w:szCs w:val="22"/>
          <w:lang w:val="ro-RO"/>
        </w:rPr>
        <w:t>l</w:t>
      </w:r>
      <w:r w:rsidRPr="00A0256E">
        <w:rPr>
          <w:rFonts w:ascii="Arial Narrow" w:eastAsia="Calibri" w:hAnsi="Arial Narrow" w:cs="Calibri"/>
          <w:color w:val="002060"/>
          <w:sz w:val="22"/>
          <w:szCs w:val="22"/>
          <w:lang w:val="ro-RO"/>
        </w:rPr>
        <w:t>egate</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pacing w:val="-3"/>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3"/>
          <w:sz w:val="22"/>
          <w:szCs w:val="22"/>
          <w:lang w:val="ro-RO"/>
        </w:rPr>
        <w:t>p</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pacing w:val="-1"/>
          <w:sz w:val="22"/>
          <w:szCs w:val="22"/>
          <w:lang w:val="ro-RO"/>
        </w:rPr>
        <w:t>z</w:t>
      </w:r>
      <w:r w:rsidRPr="00A0256E">
        <w:rPr>
          <w:rFonts w:ascii="Arial Narrow" w:eastAsia="Calibri" w:hAnsi="Arial Narrow" w:cs="Calibri"/>
          <w:color w:val="002060"/>
          <w:sz w:val="22"/>
          <w:szCs w:val="22"/>
          <w:lang w:val="ro-RO"/>
        </w:rPr>
        <w:t>ite</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z w:val="22"/>
          <w:szCs w:val="22"/>
          <w:lang w:val="ro-RO"/>
        </w:rPr>
        <w:t>șeur</w:t>
      </w:r>
      <w:r w:rsidRPr="00A0256E">
        <w:rPr>
          <w:rFonts w:ascii="Arial Narrow" w:eastAsia="Calibri" w:hAnsi="Arial Narrow" w:cs="Calibri"/>
          <w:color w:val="002060"/>
          <w:spacing w:val="-1"/>
          <w:sz w:val="22"/>
          <w:szCs w:val="22"/>
          <w:lang w:val="ro-RO"/>
        </w:rPr>
        <w:t>i</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ci</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er</w:t>
      </w:r>
      <w:r w:rsidRPr="00A0256E">
        <w:rPr>
          <w:rFonts w:ascii="Arial Narrow" w:eastAsia="Calibri" w:hAnsi="Arial Narrow" w:cs="Calibri"/>
          <w:color w:val="002060"/>
          <w:spacing w:val="-2"/>
          <w:sz w:val="22"/>
          <w:szCs w:val="22"/>
          <w:lang w:val="ro-RO"/>
        </w:rPr>
        <w:t>a</w:t>
      </w:r>
      <w:r w:rsidRPr="00A0256E">
        <w:rPr>
          <w:rFonts w:ascii="Arial Narrow" w:eastAsia="Calibri" w:hAnsi="Arial Narrow" w:cs="Calibri"/>
          <w:color w:val="002060"/>
          <w:sz w:val="22"/>
          <w:szCs w:val="22"/>
          <w:lang w:val="ro-RO"/>
        </w:rPr>
        <w:t>t</w:t>
      </w:r>
      <w:r w:rsidRPr="00A0256E">
        <w:rPr>
          <w:rFonts w:ascii="Arial Narrow" w:eastAsia="Calibri" w:hAnsi="Arial Narrow" w:cs="Calibri"/>
          <w:color w:val="002060"/>
          <w:spacing w:val="2"/>
          <w:sz w:val="22"/>
          <w:szCs w:val="22"/>
          <w:lang w:val="ro-RO"/>
        </w:rPr>
        <w:t>o</w:t>
      </w:r>
      <w:r w:rsidRPr="00A0256E">
        <w:rPr>
          <w:rFonts w:ascii="Arial Narrow" w:eastAsia="Calibri" w:hAnsi="Arial Narrow" w:cs="Calibri"/>
          <w:color w:val="002060"/>
          <w:spacing w:val="-3"/>
          <w:sz w:val="22"/>
          <w:szCs w:val="22"/>
          <w:lang w:val="ro-RO"/>
        </w:rPr>
        <w:t>a</w:t>
      </w:r>
      <w:r w:rsidRPr="00A0256E">
        <w:rPr>
          <w:rFonts w:ascii="Arial Narrow" w:eastAsia="Calibri" w:hAnsi="Arial Narrow" w:cs="Calibri"/>
          <w:color w:val="002060"/>
          <w:sz w:val="22"/>
          <w:szCs w:val="22"/>
          <w:lang w:val="ro-RO"/>
        </w:rPr>
        <w:t>r</w:t>
      </w:r>
      <w:r w:rsidRPr="00A0256E">
        <w:rPr>
          <w:rFonts w:ascii="Arial Narrow" w:eastAsia="Calibri" w:hAnsi="Arial Narrow" w:cs="Calibri"/>
          <w:color w:val="002060"/>
          <w:spacing w:val="3"/>
          <w:sz w:val="22"/>
          <w:szCs w:val="22"/>
          <w:lang w:val="ro-RO"/>
        </w:rPr>
        <w:t>e</w:t>
      </w:r>
      <w:r w:rsidR="00605CDB" w:rsidRPr="00A0256E">
        <w:rPr>
          <w:rStyle w:val="FootnoteReference"/>
          <w:rFonts w:ascii="Arial Narrow" w:eastAsia="Calibri" w:hAnsi="Arial Narrow" w:cs="Calibri"/>
          <w:color w:val="002060"/>
          <w:position w:val="8"/>
          <w:sz w:val="22"/>
          <w:szCs w:val="22"/>
          <w:lang w:val="ro-RO"/>
        </w:rPr>
        <w:footnoteReference w:id="4"/>
      </w:r>
      <w:r w:rsidRPr="00A0256E">
        <w:rPr>
          <w:rFonts w:ascii="Arial Narrow" w:eastAsia="Calibri" w:hAnsi="Arial Narrow" w:cs="Calibri"/>
          <w:color w:val="002060"/>
          <w:position w:val="8"/>
          <w:sz w:val="22"/>
          <w:szCs w:val="22"/>
          <w:lang w:val="ro-RO"/>
        </w:rPr>
        <w:t xml:space="preserve"> </w:t>
      </w:r>
      <w:r w:rsidRPr="00A0256E">
        <w:rPr>
          <w:rFonts w:ascii="Arial Narrow" w:eastAsia="Calibri" w:hAnsi="Arial Narrow" w:cs="Calibri"/>
          <w:color w:val="002060"/>
          <w:sz w:val="22"/>
          <w:szCs w:val="22"/>
          <w:lang w:val="ro-RO"/>
        </w:rPr>
        <w:t>și</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stal</w:t>
      </w:r>
      <w:r w:rsidRPr="00A0256E">
        <w:rPr>
          <w:rFonts w:ascii="Arial Narrow" w:eastAsia="Calibri" w:hAnsi="Arial Narrow" w:cs="Calibri"/>
          <w:color w:val="002060"/>
          <w:spacing w:val="-3"/>
          <w:sz w:val="22"/>
          <w:szCs w:val="22"/>
          <w:lang w:val="ro-RO"/>
        </w:rPr>
        <w:t>a</w:t>
      </w:r>
      <w:r w:rsidRPr="00A0256E">
        <w:rPr>
          <w:rFonts w:ascii="Arial Narrow" w:eastAsia="Calibri" w:hAnsi="Arial Narrow" w:cs="Calibri"/>
          <w:color w:val="002060"/>
          <w:sz w:val="22"/>
          <w:szCs w:val="22"/>
          <w:lang w:val="ro-RO"/>
        </w:rPr>
        <w:t>ții</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5"/>
          <w:sz w:val="22"/>
          <w:szCs w:val="22"/>
          <w:lang w:val="ro-RO"/>
        </w:rPr>
        <w:t xml:space="preserve"> </w:t>
      </w:r>
      <w:r w:rsidRPr="00A0256E">
        <w:rPr>
          <w:rFonts w:ascii="Arial Narrow" w:eastAsia="Calibri" w:hAnsi="Arial Narrow" w:cs="Calibri"/>
          <w:color w:val="002060"/>
          <w:sz w:val="22"/>
          <w:szCs w:val="22"/>
          <w:lang w:val="ro-RO"/>
        </w:rPr>
        <w:t>tr</w:t>
      </w:r>
      <w:r w:rsidRPr="00A0256E">
        <w:rPr>
          <w:rFonts w:ascii="Arial Narrow" w:eastAsia="Calibri" w:hAnsi="Arial Narrow" w:cs="Calibri"/>
          <w:color w:val="002060"/>
          <w:spacing w:val="-2"/>
          <w:sz w:val="22"/>
          <w:szCs w:val="22"/>
          <w:lang w:val="ro-RO"/>
        </w:rPr>
        <w:t>a</w:t>
      </w:r>
      <w:r w:rsidRPr="00A0256E">
        <w:rPr>
          <w:rFonts w:ascii="Arial Narrow" w:eastAsia="Calibri" w:hAnsi="Arial Narrow" w:cs="Calibri"/>
          <w:color w:val="002060"/>
          <w:sz w:val="22"/>
          <w:szCs w:val="22"/>
          <w:lang w:val="ro-RO"/>
        </w:rPr>
        <w:t>tare</w:t>
      </w:r>
      <w:r w:rsidRPr="00A0256E">
        <w:rPr>
          <w:rFonts w:ascii="Arial Narrow" w:eastAsia="Calibri" w:hAnsi="Arial Narrow" w:cs="Calibri"/>
          <w:color w:val="002060"/>
          <w:spacing w:val="13"/>
          <w:sz w:val="22"/>
          <w:szCs w:val="22"/>
          <w:lang w:val="ro-RO"/>
        </w:rPr>
        <w:t xml:space="preserve"> </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ec</w:t>
      </w:r>
      <w:r w:rsidRPr="00A0256E">
        <w:rPr>
          <w:rFonts w:ascii="Arial Narrow" w:eastAsia="Calibri" w:hAnsi="Arial Narrow" w:cs="Calibri"/>
          <w:color w:val="002060"/>
          <w:spacing w:val="2"/>
          <w:sz w:val="22"/>
          <w:szCs w:val="22"/>
          <w:lang w:val="ro-RO"/>
        </w:rPr>
        <w:t>a</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b</w:t>
      </w:r>
      <w:r w:rsidRPr="00A0256E">
        <w:rPr>
          <w:rFonts w:ascii="Arial Narrow" w:eastAsia="Calibri" w:hAnsi="Arial Narrow" w:cs="Calibri"/>
          <w:color w:val="002060"/>
          <w:spacing w:val="-3"/>
          <w:sz w:val="22"/>
          <w:szCs w:val="22"/>
          <w:lang w:val="ro-RO"/>
        </w:rPr>
        <w:t>i</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z w:val="22"/>
          <w:szCs w:val="22"/>
          <w:lang w:val="ro-RO"/>
        </w:rPr>
        <w:t>l</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pacing w:val="-1"/>
          <w:sz w:val="22"/>
          <w:szCs w:val="22"/>
          <w:lang w:val="ro-RO"/>
        </w:rPr>
        <w:t>g</w:t>
      </w:r>
      <w:r w:rsidRPr="00A0256E">
        <w:rPr>
          <w:rFonts w:ascii="Arial Narrow" w:eastAsia="Calibri" w:hAnsi="Arial Narrow" w:cs="Calibri"/>
          <w:color w:val="002060"/>
          <w:sz w:val="22"/>
          <w:szCs w:val="22"/>
          <w:lang w:val="ro-RO"/>
        </w:rPr>
        <w:t>ică</w:t>
      </w:r>
      <w:r w:rsidRPr="00A0256E">
        <w:rPr>
          <w:rFonts w:ascii="Arial Narrow" w:eastAsia="Calibri" w:hAnsi="Arial Narrow" w:cs="Calibri"/>
          <w:color w:val="002060"/>
          <w:spacing w:val="12"/>
          <w:sz w:val="22"/>
          <w:szCs w:val="22"/>
          <w:lang w:val="ro-RO"/>
        </w:rPr>
        <w:t xml:space="preserve"> </w:t>
      </w:r>
      <w:r w:rsidRPr="00A0256E">
        <w:rPr>
          <w:rFonts w:ascii="Arial Narrow" w:eastAsia="Calibri" w:hAnsi="Arial Narrow" w:cs="Calibri"/>
          <w:color w:val="002060"/>
          <w:sz w:val="22"/>
          <w:szCs w:val="22"/>
          <w:lang w:val="ro-RO"/>
        </w:rPr>
        <w:t xml:space="preserve">a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eș</w:t>
      </w:r>
      <w:r w:rsidRPr="00A0256E">
        <w:rPr>
          <w:rFonts w:ascii="Arial Narrow" w:eastAsia="Calibri" w:hAnsi="Arial Narrow" w:cs="Calibri"/>
          <w:color w:val="002060"/>
          <w:spacing w:val="1"/>
          <w:sz w:val="22"/>
          <w:szCs w:val="22"/>
          <w:lang w:val="ro-RO"/>
        </w:rPr>
        <w:t>e</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z w:val="22"/>
          <w:szCs w:val="22"/>
          <w:lang w:val="ro-RO"/>
        </w:rPr>
        <w:t>ri</w:t>
      </w:r>
      <w:r w:rsidRPr="00A0256E">
        <w:rPr>
          <w:rFonts w:ascii="Arial Narrow" w:eastAsia="Calibri" w:hAnsi="Arial Narrow" w:cs="Calibri"/>
          <w:color w:val="002060"/>
          <w:spacing w:val="-1"/>
          <w:sz w:val="22"/>
          <w:szCs w:val="22"/>
          <w:lang w:val="ro-RO"/>
        </w:rPr>
        <w:t>l</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pacing w:val="-2"/>
          <w:sz w:val="22"/>
          <w:szCs w:val="22"/>
          <w:lang w:val="ro-RO"/>
        </w:rPr>
        <w:t>r</w:t>
      </w:r>
      <w:r w:rsidR="00605CDB" w:rsidRPr="00A0256E">
        <w:rPr>
          <w:rStyle w:val="FootnoteReference"/>
          <w:rFonts w:ascii="Arial Narrow" w:eastAsia="Calibri" w:hAnsi="Arial Narrow" w:cs="Calibri"/>
          <w:color w:val="002060"/>
          <w:sz w:val="22"/>
          <w:szCs w:val="22"/>
          <w:lang w:val="ro-RO"/>
        </w:rPr>
        <w:footnoteReference w:id="5"/>
      </w:r>
      <w:r w:rsidRPr="00A0256E">
        <w:rPr>
          <w:rFonts w:ascii="Arial Narrow" w:eastAsia="Calibri" w:hAnsi="Arial Narrow" w:cs="Calibri"/>
          <w:color w:val="002060"/>
          <w:sz w:val="22"/>
          <w:szCs w:val="22"/>
          <w:lang w:val="ro-RO"/>
        </w:rPr>
        <w:t>; și</w:t>
      </w:r>
    </w:p>
    <w:p w14:paraId="569333BB" w14:textId="3BA76F10" w:rsidR="00BC0B0D" w:rsidRPr="00A0256E"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z w:val="22"/>
          <w:szCs w:val="22"/>
          <w:lang w:val="ro-RO"/>
        </w:rPr>
        <w:t>acti</w:t>
      </w:r>
      <w:r w:rsidRPr="00A0256E">
        <w:rPr>
          <w:rFonts w:ascii="Arial Narrow" w:eastAsia="Calibri" w:hAnsi="Arial Narrow" w:cs="Calibri"/>
          <w:color w:val="002060"/>
          <w:spacing w:val="1"/>
          <w:sz w:val="22"/>
          <w:szCs w:val="22"/>
          <w:lang w:val="ro-RO"/>
        </w:rPr>
        <w:t>v</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2"/>
          <w:sz w:val="22"/>
          <w:szCs w:val="22"/>
          <w:lang w:val="ro-RO"/>
        </w:rPr>
        <w:t>t</w:t>
      </w:r>
      <w:r w:rsidRPr="00A0256E">
        <w:rPr>
          <w:rFonts w:ascii="Arial Narrow" w:eastAsia="Calibri" w:hAnsi="Arial Narrow" w:cs="Calibri"/>
          <w:color w:val="002060"/>
          <w:sz w:val="22"/>
          <w:szCs w:val="22"/>
          <w:lang w:val="ro-RO"/>
        </w:rPr>
        <w:t>ățile în</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z w:val="22"/>
          <w:szCs w:val="22"/>
          <w:lang w:val="ro-RO"/>
        </w:rPr>
        <w:t>ca</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r</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z w:val="22"/>
          <w:szCs w:val="22"/>
          <w:lang w:val="ro-RO"/>
        </w:rPr>
        <w:t>l că</w:t>
      </w:r>
      <w:r w:rsidRPr="00A0256E">
        <w:rPr>
          <w:rFonts w:ascii="Arial Narrow" w:eastAsia="Calibri" w:hAnsi="Arial Narrow" w:cs="Calibri"/>
          <w:color w:val="002060"/>
          <w:spacing w:val="-2"/>
          <w:sz w:val="22"/>
          <w:szCs w:val="22"/>
          <w:lang w:val="ro-RO"/>
        </w:rPr>
        <w:t>r</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z w:val="22"/>
          <w:szCs w:val="22"/>
          <w:lang w:val="ro-RO"/>
        </w:rPr>
        <w:t>ra</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z w:val="22"/>
          <w:szCs w:val="22"/>
          <w:lang w:val="ro-RO"/>
        </w:rPr>
        <w:t>eli</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area</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z w:val="22"/>
          <w:szCs w:val="22"/>
          <w:lang w:val="ro-RO"/>
        </w:rPr>
        <w:t>pe</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z w:val="22"/>
          <w:szCs w:val="22"/>
          <w:lang w:val="ro-RO"/>
        </w:rPr>
        <w:t>t</w:t>
      </w:r>
      <w:r w:rsidRPr="00A0256E">
        <w:rPr>
          <w:rFonts w:ascii="Arial Narrow" w:eastAsia="Calibri" w:hAnsi="Arial Narrow" w:cs="Calibri"/>
          <w:color w:val="002060"/>
          <w:spacing w:val="1"/>
          <w:sz w:val="22"/>
          <w:szCs w:val="22"/>
          <w:lang w:val="ro-RO"/>
        </w:rPr>
        <w:t>e</w:t>
      </w:r>
      <w:r w:rsidRPr="00A0256E">
        <w:rPr>
          <w:rFonts w:ascii="Arial Narrow" w:eastAsia="Calibri" w:hAnsi="Arial Narrow" w:cs="Calibri"/>
          <w:color w:val="002060"/>
          <w:spacing w:val="-3"/>
          <w:sz w:val="22"/>
          <w:szCs w:val="22"/>
          <w:lang w:val="ro-RO"/>
        </w:rPr>
        <w:t>r</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en l</w:t>
      </w:r>
      <w:r w:rsidRPr="00A0256E">
        <w:rPr>
          <w:rFonts w:ascii="Arial Narrow" w:eastAsia="Calibri" w:hAnsi="Arial Narrow" w:cs="Calibri"/>
          <w:color w:val="002060"/>
          <w:spacing w:val="-1"/>
          <w:sz w:val="22"/>
          <w:szCs w:val="22"/>
          <w:lang w:val="ro-RO"/>
        </w:rPr>
        <w:t>un</w:t>
      </w:r>
      <w:r w:rsidRPr="00A0256E">
        <w:rPr>
          <w:rFonts w:ascii="Arial Narrow" w:eastAsia="Calibri" w:hAnsi="Arial Narrow" w:cs="Calibri"/>
          <w:color w:val="002060"/>
          <w:sz w:val="22"/>
          <w:szCs w:val="22"/>
          <w:lang w:val="ro-RO"/>
        </w:rPr>
        <w:t>g</w:t>
      </w:r>
      <w:r w:rsidRPr="00A0256E">
        <w:rPr>
          <w:rFonts w:ascii="Arial Narrow" w:eastAsia="Calibri" w:hAnsi="Arial Narrow" w:cs="Calibri"/>
          <w:color w:val="002060"/>
          <w:spacing w:val="-3"/>
          <w:sz w:val="22"/>
          <w:szCs w:val="22"/>
          <w:lang w:val="ro-RO"/>
        </w:rPr>
        <w:t xml:space="preserve"> </w:t>
      </w:r>
      <w:r w:rsidRPr="00A0256E">
        <w:rPr>
          <w:rFonts w:ascii="Arial Narrow" w:eastAsia="Calibri" w:hAnsi="Arial Narrow" w:cs="Calibri"/>
          <w:color w:val="002060"/>
          <w:sz w:val="22"/>
          <w:szCs w:val="22"/>
          <w:lang w:val="ro-RO"/>
        </w:rPr>
        <w:t>a deșeur</w:t>
      </w:r>
      <w:r w:rsidRPr="00A0256E">
        <w:rPr>
          <w:rFonts w:ascii="Arial Narrow" w:eastAsia="Calibri" w:hAnsi="Arial Narrow" w:cs="Calibri"/>
          <w:color w:val="002060"/>
          <w:spacing w:val="-1"/>
          <w:sz w:val="22"/>
          <w:szCs w:val="22"/>
          <w:lang w:val="ro-RO"/>
        </w:rPr>
        <w:t>i</w:t>
      </w:r>
      <w:r w:rsidRPr="00A0256E">
        <w:rPr>
          <w:rFonts w:ascii="Arial Narrow" w:eastAsia="Calibri" w:hAnsi="Arial Narrow" w:cs="Calibri"/>
          <w:color w:val="002060"/>
          <w:spacing w:val="-3"/>
          <w:sz w:val="22"/>
          <w:szCs w:val="22"/>
          <w:lang w:val="ro-RO"/>
        </w:rPr>
        <w:t>l</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z w:val="22"/>
          <w:szCs w:val="22"/>
          <w:lang w:val="ro-RO"/>
        </w:rPr>
        <w:t>r po</w:t>
      </w:r>
      <w:r w:rsidRPr="00A0256E">
        <w:rPr>
          <w:rFonts w:ascii="Arial Narrow" w:eastAsia="Calibri" w:hAnsi="Arial Narrow" w:cs="Calibri"/>
          <w:color w:val="002060"/>
          <w:spacing w:val="-3"/>
          <w:sz w:val="22"/>
          <w:szCs w:val="22"/>
          <w:lang w:val="ro-RO"/>
        </w:rPr>
        <w:t>a</w:t>
      </w:r>
      <w:r w:rsidRPr="00A0256E">
        <w:rPr>
          <w:rFonts w:ascii="Arial Narrow" w:eastAsia="Calibri" w:hAnsi="Arial Narrow" w:cs="Calibri"/>
          <w:color w:val="002060"/>
          <w:sz w:val="22"/>
          <w:szCs w:val="22"/>
          <w:lang w:val="ro-RO"/>
        </w:rPr>
        <w:t>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dă</w:t>
      </w:r>
      <w:r w:rsidRPr="00A0256E">
        <w:rPr>
          <w:rFonts w:ascii="Arial Narrow" w:eastAsia="Calibri" w:hAnsi="Arial Narrow" w:cs="Calibri"/>
          <w:color w:val="002060"/>
          <w:spacing w:val="-1"/>
          <w:sz w:val="22"/>
          <w:szCs w:val="22"/>
          <w:lang w:val="ro-RO"/>
        </w:rPr>
        <w:t>un</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2"/>
          <w:sz w:val="22"/>
          <w:szCs w:val="22"/>
          <w:lang w:val="ro-RO"/>
        </w:rPr>
        <w:t xml:space="preserve"> </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ed</w:t>
      </w:r>
      <w:r w:rsidRPr="00A0256E">
        <w:rPr>
          <w:rFonts w:ascii="Arial Narrow" w:eastAsia="Calibri" w:hAnsi="Arial Narrow" w:cs="Calibri"/>
          <w:color w:val="002060"/>
          <w:spacing w:val="-1"/>
          <w:sz w:val="22"/>
          <w:szCs w:val="22"/>
          <w:lang w:val="ro-RO"/>
        </w:rPr>
        <w:t>iu</w:t>
      </w:r>
      <w:r w:rsidRPr="00A0256E">
        <w:rPr>
          <w:rFonts w:ascii="Arial Narrow" w:eastAsia="Calibri" w:hAnsi="Arial Narrow" w:cs="Calibri"/>
          <w:color w:val="002060"/>
          <w:sz w:val="22"/>
          <w:szCs w:val="22"/>
          <w:lang w:val="ro-RO"/>
        </w:rPr>
        <w:t>l</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pacing w:val="4"/>
          <w:sz w:val="22"/>
          <w:szCs w:val="22"/>
          <w:lang w:val="ro-RO"/>
        </w:rPr>
        <w:t>i</w:t>
      </w:r>
      <w:r w:rsidRPr="00A0256E">
        <w:rPr>
          <w:rFonts w:ascii="Arial Narrow" w:eastAsia="Calibri" w:hAnsi="Arial Narrow" w:cs="Calibri"/>
          <w:color w:val="002060"/>
          <w:sz w:val="22"/>
          <w:szCs w:val="22"/>
          <w:lang w:val="ro-RO"/>
        </w:rPr>
        <w:t>.</w:t>
      </w:r>
    </w:p>
    <w:p w14:paraId="12E288C7" w14:textId="77777777" w:rsidR="009A0E20" w:rsidRPr="00A0256E" w:rsidRDefault="009A0E20" w:rsidP="009A0E20">
      <w:pPr>
        <w:pStyle w:val="ListParagraph"/>
        <w:ind w:left="360" w:right="770"/>
        <w:jc w:val="both"/>
        <w:rPr>
          <w:rFonts w:ascii="Arial Narrow" w:hAnsi="Arial Narrow"/>
          <w:color w:val="002060"/>
          <w:sz w:val="22"/>
          <w:szCs w:val="22"/>
          <w:lang w:val="ro-RO"/>
        </w:rPr>
      </w:pPr>
      <w:r w:rsidRPr="00A0256E">
        <w:rPr>
          <w:rFonts w:ascii="Arial Narrow" w:hAnsi="Arial Narrow"/>
          <w:color w:val="002060"/>
          <w:sz w:val="22"/>
          <w:szCs w:val="22"/>
          <w:lang w:val="ro-RO"/>
        </w:rPr>
        <w:t>Observații: .............................................................................................................................................................</w:t>
      </w:r>
    </w:p>
    <w:p w14:paraId="68347CA6" w14:textId="77777777" w:rsidR="00BC0B0D" w:rsidRPr="00A0256E" w:rsidRDefault="00BC0B0D" w:rsidP="005C4F22">
      <w:pPr>
        <w:ind w:left="0" w:right="770"/>
        <w:jc w:val="both"/>
        <w:rPr>
          <w:rFonts w:ascii="Arial Narrow" w:hAnsi="Arial Narrow"/>
          <w:color w:val="002060"/>
          <w:sz w:val="22"/>
          <w:szCs w:val="22"/>
          <w:lang w:val="ro-RO"/>
        </w:rPr>
      </w:pPr>
    </w:p>
    <w:p w14:paraId="23AB8818" w14:textId="3DC885E8" w:rsidR="00BC0B0D" w:rsidRPr="00A0256E" w:rsidRDefault="00BD1626" w:rsidP="005C4F22">
      <w:pPr>
        <w:ind w:left="0"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z w:val="22"/>
          <w:szCs w:val="22"/>
          <w:lang w:val="ro-RO"/>
        </w:rPr>
        <w:t>C</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fi</w:t>
      </w:r>
      <w:r w:rsidRPr="00A0256E">
        <w:rPr>
          <w:rFonts w:ascii="Arial Narrow" w:eastAsia="Calibri" w:hAnsi="Arial Narrow" w:cs="Calibri"/>
          <w:color w:val="002060"/>
          <w:spacing w:val="-1"/>
          <w:sz w:val="22"/>
          <w:szCs w:val="22"/>
          <w:lang w:val="ro-RO"/>
        </w:rPr>
        <w:t>rm</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34"/>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35"/>
          <w:sz w:val="22"/>
          <w:szCs w:val="22"/>
          <w:lang w:val="ro-RO"/>
        </w:rPr>
        <w:t xml:space="preserve"> </w:t>
      </w:r>
      <w:r w:rsidRPr="00A0256E">
        <w:rPr>
          <w:rFonts w:ascii="Arial Narrow" w:eastAsia="Calibri" w:hAnsi="Arial Narrow" w:cs="Calibri"/>
          <w:color w:val="002060"/>
          <w:sz w:val="22"/>
          <w:szCs w:val="22"/>
          <w:lang w:val="ro-RO"/>
        </w:rPr>
        <w:t>as</w:t>
      </w:r>
      <w:r w:rsidRPr="00A0256E">
        <w:rPr>
          <w:rFonts w:ascii="Arial Narrow" w:eastAsia="Calibri" w:hAnsi="Arial Narrow" w:cs="Calibri"/>
          <w:color w:val="002060"/>
          <w:spacing w:val="-2"/>
          <w:sz w:val="22"/>
          <w:szCs w:val="22"/>
          <w:lang w:val="ro-RO"/>
        </w:rPr>
        <w:t>e</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3"/>
          <w:sz w:val="22"/>
          <w:szCs w:val="22"/>
          <w:lang w:val="ro-RO"/>
        </w:rPr>
        <w:t>n</w:t>
      </w:r>
      <w:r w:rsidRPr="00A0256E">
        <w:rPr>
          <w:rFonts w:ascii="Arial Narrow" w:eastAsia="Calibri" w:hAnsi="Arial Narrow" w:cs="Calibri"/>
          <w:color w:val="002060"/>
          <w:sz w:val="22"/>
          <w:szCs w:val="22"/>
          <w:lang w:val="ro-RO"/>
        </w:rPr>
        <w:t>ea,</w:t>
      </w:r>
      <w:r w:rsidRPr="00A0256E">
        <w:rPr>
          <w:rFonts w:ascii="Arial Narrow" w:eastAsia="Calibri" w:hAnsi="Arial Narrow" w:cs="Calibri"/>
          <w:color w:val="002060"/>
          <w:spacing w:val="35"/>
          <w:sz w:val="22"/>
          <w:szCs w:val="22"/>
          <w:lang w:val="ro-RO"/>
        </w:rPr>
        <w:t xml:space="preserve"> </w:t>
      </w:r>
      <w:r w:rsidRPr="00A0256E">
        <w:rPr>
          <w:rFonts w:ascii="Arial Narrow" w:eastAsia="Calibri" w:hAnsi="Arial Narrow" w:cs="Calibri"/>
          <w:color w:val="002060"/>
          <w:sz w:val="22"/>
          <w:szCs w:val="22"/>
          <w:lang w:val="ro-RO"/>
        </w:rPr>
        <w:t>că</w:t>
      </w:r>
      <w:r w:rsidRPr="00A0256E">
        <w:rPr>
          <w:rFonts w:ascii="Arial Narrow" w:eastAsia="Calibri" w:hAnsi="Arial Narrow" w:cs="Calibri"/>
          <w:color w:val="002060"/>
          <w:spacing w:val="32"/>
          <w:sz w:val="22"/>
          <w:szCs w:val="22"/>
          <w:lang w:val="ro-RO"/>
        </w:rPr>
        <w:t xml:space="preserve"> </w:t>
      </w:r>
      <w:r w:rsidR="00605CDB" w:rsidRPr="00A0256E">
        <w:rPr>
          <w:rFonts w:ascii="Arial Narrow" w:eastAsia="Calibri" w:hAnsi="Arial Narrow" w:cs="Calibri"/>
          <w:color w:val="002060"/>
          <w:sz w:val="22"/>
          <w:szCs w:val="22"/>
          <w:lang w:val="ro-RO"/>
        </w:rPr>
        <w:t>af</w:t>
      </w:r>
      <w:r w:rsidR="00605CDB" w:rsidRPr="00A0256E">
        <w:rPr>
          <w:rFonts w:ascii="Arial Narrow" w:eastAsia="Calibri" w:hAnsi="Arial Narrow" w:cs="Calibri"/>
          <w:color w:val="002060"/>
          <w:spacing w:val="-1"/>
          <w:sz w:val="22"/>
          <w:szCs w:val="22"/>
          <w:lang w:val="ro-RO"/>
        </w:rPr>
        <w:t>i</w:t>
      </w:r>
      <w:r w:rsidR="00605CDB" w:rsidRPr="00A0256E">
        <w:rPr>
          <w:rFonts w:ascii="Arial Narrow" w:eastAsia="Calibri" w:hAnsi="Arial Narrow" w:cs="Calibri"/>
          <w:color w:val="002060"/>
          <w:sz w:val="22"/>
          <w:szCs w:val="22"/>
          <w:lang w:val="ro-RO"/>
        </w:rPr>
        <w:t>r</w:t>
      </w:r>
      <w:r w:rsidR="00605CDB" w:rsidRPr="00A0256E">
        <w:rPr>
          <w:rFonts w:ascii="Arial Narrow" w:eastAsia="Calibri" w:hAnsi="Arial Narrow" w:cs="Calibri"/>
          <w:color w:val="002060"/>
          <w:spacing w:val="1"/>
          <w:sz w:val="22"/>
          <w:szCs w:val="22"/>
          <w:lang w:val="ro-RO"/>
        </w:rPr>
        <w:t>m</w:t>
      </w:r>
      <w:r w:rsidR="00605CDB" w:rsidRPr="00A0256E">
        <w:rPr>
          <w:rFonts w:ascii="Arial Narrow" w:eastAsia="Calibri" w:hAnsi="Arial Narrow" w:cs="Calibri"/>
          <w:color w:val="002060"/>
          <w:sz w:val="22"/>
          <w:szCs w:val="22"/>
          <w:lang w:val="ro-RO"/>
        </w:rPr>
        <w:t>ații</w:t>
      </w:r>
      <w:r w:rsidR="00605CDB" w:rsidRPr="00A0256E">
        <w:rPr>
          <w:rFonts w:ascii="Arial Narrow" w:eastAsia="Calibri" w:hAnsi="Arial Narrow" w:cs="Calibri"/>
          <w:color w:val="002060"/>
          <w:spacing w:val="-1"/>
          <w:sz w:val="22"/>
          <w:szCs w:val="22"/>
          <w:lang w:val="ro-RO"/>
        </w:rPr>
        <w:t>l</w:t>
      </w:r>
      <w:r w:rsidR="00605CDB"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35"/>
          <w:sz w:val="22"/>
          <w:szCs w:val="22"/>
          <w:lang w:val="ro-RO"/>
        </w:rPr>
        <w:t xml:space="preserve"> </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in</w:t>
      </w:r>
      <w:r w:rsidRPr="00A0256E">
        <w:rPr>
          <w:rFonts w:ascii="Arial Narrow" w:eastAsia="Calibri" w:hAnsi="Arial Narrow" w:cs="Calibri"/>
          <w:color w:val="002060"/>
          <w:spacing w:val="33"/>
          <w:sz w:val="22"/>
          <w:szCs w:val="22"/>
          <w:lang w:val="ro-RO"/>
        </w:rPr>
        <w:t xml:space="preserve"> </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2"/>
          <w:sz w:val="22"/>
          <w:szCs w:val="22"/>
          <w:lang w:val="ro-RO"/>
        </w:rPr>
        <w:t>c</w:t>
      </w:r>
      <w:r w:rsidRPr="00A0256E">
        <w:rPr>
          <w:rFonts w:ascii="Arial Narrow" w:eastAsia="Calibri" w:hAnsi="Arial Narrow" w:cs="Calibri"/>
          <w:color w:val="002060"/>
          <w:sz w:val="22"/>
          <w:szCs w:val="22"/>
          <w:lang w:val="ro-RO"/>
        </w:rPr>
        <w:t>eas</w:t>
      </w:r>
      <w:r w:rsidRPr="00A0256E">
        <w:rPr>
          <w:rFonts w:ascii="Arial Narrow" w:eastAsia="Calibri" w:hAnsi="Arial Narrow" w:cs="Calibri"/>
          <w:color w:val="002060"/>
          <w:spacing w:val="1"/>
          <w:sz w:val="22"/>
          <w:szCs w:val="22"/>
          <w:lang w:val="ro-RO"/>
        </w:rPr>
        <w:t>t</w:t>
      </w:r>
      <w:r w:rsidRPr="00A0256E">
        <w:rPr>
          <w:rFonts w:ascii="Arial Narrow" w:eastAsia="Calibri" w:hAnsi="Arial Narrow" w:cs="Calibri"/>
          <w:color w:val="002060"/>
          <w:sz w:val="22"/>
          <w:szCs w:val="22"/>
          <w:lang w:val="ro-RO"/>
        </w:rPr>
        <w:t>ă</w:t>
      </w:r>
      <w:r w:rsidRPr="00A0256E">
        <w:rPr>
          <w:rFonts w:ascii="Arial Narrow" w:eastAsia="Calibri" w:hAnsi="Arial Narrow" w:cs="Calibri"/>
          <w:color w:val="002060"/>
          <w:spacing w:val="34"/>
          <w:sz w:val="22"/>
          <w:szCs w:val="22"/>
          <w:lang w:val="ro-RO"/>
        </w:rPr>
        <w:t xml:space="preserve"> </w:t>
      </w:r>
      <w:r w:rsidR="00605CDB" w:rsidRPr="00A0256E">
        <w:rPr>
          <w:rFonts w:ascii="Arial Narrow" w:eastAsia="Calibri" w:hAnsi="Arial Narrow" w:cs="Calibri"/>
          <w:color w:val="002060"/>
          <w:spacing w:val="-1"/>
          <w:sz w:val="22"/>
          <w:szCs w:val="22"/>
          <w:lang w:val="ro-RO"/>
        </w:rPr>
        <w:t>d</w:t>
      </w:r>
      <w:r w:rsidR="00605CDB" w:rsidRPr="00A0256E">
        <w:rPr>
          <w:rFonts w:ascii="Arial Narrow" w:eastAsia="Calibri" w:hAnsi="Arial Narrow" w:cs="Calibri"/>
          <w:color w:val="002060"/>
          <w:spacing w:val="-2"/>
          <w:sz w:val="22"/>
          <w:szCs w:val="22"/>
          <w:lang w:val="ro-RO"/>
        </w:rPr>
        <w:t>e</w:t>
      </w:r>
      <w:r w:rsidR="00605CDB" w:rsidRPr="00A0256E">
        <w:rPr>
          <w:rFonts w:ascii="Arial Narrow" w:eastAsia="Calibri" w:hAnsi="Arial Narrow" w:cs="Calibri"/>
          <w:color w:val="002060"/>
          <w:sz w:val="22"/>
          <w:szCs w:val="22"/>
          <w:lang w:val="ro-RO"/>
        </w:rPr>
        <w:t>clar</w:t>
      </w:r>
      <w:r w:rsidR="00605CDB" w:rsidRPr="00A0256E">
        <w:rPr>
          <w:rFonts w:ascii="Arial Narrow" w:eastAsia="Calibri" w:hAnsi="Arial Narrow" w:cs="Calibri"/>
          <w:color w:val="002060"/>
          <w:spacing w:val="-1"/>
          <w:sz w:val="22"/>
          <w:szCs w:val="22"/>
          <w:lang w:val="ro-RO"/>
        </w:rPr>
        <w:t>a</w:t>
      </w:r>
      <w:r w:rsidR="00605CDB" w:rsidRPr="00A0256E">
        <w:rPr>
          <w:rFonts w:ascii="Arial Narrow" w:eastAsia="Calibri" w:hAnsi="Arial Narrow" w:cs="Calibri"/>
          <w:color w:val="002060"/>
          <w:sz w:val="22"/>
          <w:szCs w:val="22"/>
          <w:lang w:val="ro-RO"/>
        </w:rPr>
        <w:t>ție</w:t>
      </w:r>
      <w:r w:rsidR="00F60FB7" w:rsidRPr="00A0256E">
        <w:rPr>
          <w:rFonts w:ascii="Arial Narrow" w:eastAsia="Calibri" w:hAnsi="Arial Narrow" w:cs="Calibri"/>
          <w:color w:val="002060"/>
          <w:sz w:val="22"/>
          <w:szCs w:val="22"/>
          <w:lang w:val="ro-RO"/>
        </w:rPr>
        <w:t xml:space="preserve"> </w:t>
      </w:r>
      <w:r w:rsidRPr="00A0256E">
        <w:rPr>
          <w:rFonts w:ascii="Arial Narrow" w:eastAsia="Calibri" w:hAnsi="Arial Narrow" w:cs="Calibri"/>
          <w:color w:val="002060"/>
          <w:sz w:val="22"/>
          <w:szCs w:val="22"/>
          <w:lang w:val="ro-RO"/>
        </w:rPr>
        <w:t>su</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t</w:t>
      </w:r>
      <w:r w:rsidRPr="00A0256E">
        <w:rPr>
          <w:rFonts w:ascii="Arial Narrow" w:eastAsia="Calibri" w:hAnsi="Arial Narrow" w:cs="Calibri"/>
          <w:color w:val="002060"/>
          <w:spacing w:val="35"/>
          <w:sz w:val="22"/>
          <w:szCs w:val="22"/>
          <w:lang w:val="ro-RO"/>
        </w:rPr>
        <w:t xml:space="preserve"> </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v</w:t>
      </w:r>
      <w:r w:rsidRPr="00A0256E">
        <w:rPr>
          <w:rFonts w:ascii="Arial Narrow" w:eastAsia="Calibri" w:hAnsi="Arial Narrow" w:cs="Calibri"/>
          <w:color w:val="002060"/>
          <w:sz w:val="22"/>
          <w:szCs w:val="22"/>
          <w:lang w:val="ro-RO"/>
        </w:rPr>
        <w:t>ăr</w:t>
      </w:r>
      <w:r w:rsidRPr="00A0256E">
        <w:rPr>
          <w:rFonts w:ascii="Arial Narrow" w:eastAsia="Calibri" w:hAnsi="Arial Narrow" w:cs="Calibri"/>
          <w:color w:val="002060"/>
          <w:spacing w:val="-3"/>
          <w:sz w:val="22"/>
          <w:szCs w:val="22"/>
          <w:lang w:val="ro-RO"/>
        </w:rPr>
        <w:t>a</w:t>
      </w:r>
      <w:r w:rsidRPr="00A0256E">
        <w:rPr>
          <w:rFonts w:ascii="Arial Narrow" w:eastAsia="Calibri" w:hAnsi="Arial Narrow" w:cs="Calibri"/>
          <w:color w:val="002060"/>
          <w:sz w:val="22"/>
          <w:szCs w:val="22"/>
          <w:lang w:val="ro-RO"/>
        </w:rPr>
        <w:t>te</w:t>
      </w:r>
      <w:r w:rsidRPr="00A0256E">
        <w:rPr>
          <w:rFonts w:ascii="Arial Narrow" w:eastAsia="Calibri" w:hAnsi="Arial Narrow" w:cs="Calibri"/>
          <w:color w:val="002060"/>
          <w:spacing w:val="35"/>
          <w:sz w:val="22"/>
          <w:szCs w:val="22"/>
          <w:lang w:val="ro-RO"/>
        </w:rPr>
        <w:t xml:space="preserve"> </w:t>
      </w:r>
      <w:r w:rsidR="00605CDB" w:rsidRPr="00A0256E">
        <w:rPr>
          <w:rFonts w:ascii="Arial Narrow" w:eastAsia="Calibri" w:hAnsi="Arial Narrow" w:cs="Calibri"/>
          <w:color w:val="002060"/>
          <w:sz w:val="22"/>
          <w:szCs w:val="22"/>
          <w:lang w:val="ro-RO"/>
        </w:rPr>
        <w:t>și</w:t>
      </w:r>
      <w:r w:rsidRPr="00A0256E">
        <w:rPr>
          <w:rFonts w:ascii="Arial Narrow" w:eastAsia="Calibri" w:hAnsi="Arial Narrow" w:cs="Calibri"/>
          <w:color w:val="002060"/>
          <w:spacing w:val="34"/>
          <w:sz w:val="22"/>
          <w:szCs w:val="22"/>
          <w:lang w:val="ro-RO"/>
        </w:rPr>
        <w:t xml:space="preserve"> </w:t>
      </w:r>
      <w:r w:rsidRPr="00A0256E">
        <w:rPr>
          <w:rFonts w:ascii="Arial Narrow" w:eastAsia="Calibri" w:hAnsi="Arial Narrow" w:cs="Calibri"/>
          <w:color w:val="002060"/>
          <w:sz w:val="22"/>
          <w:szCs w:val="22"/>
          <w:lang w:val="ro-RO"/>
        </w:rPr>
        <w:t xml:space="preserve">că </w:t>
      </w:r>
      <w:r w:rsidR="00605CDB" w:rsidRPr="00A0256E">
        <w:rPr>
          <w:rFonts w:ascii="Arial Narrow" w:eastAsia="Calibri" w:hAnsi="Arial Narrow" w:cs="Calibri"/>
          <w:color w:val="002060"/>
          <w:sz w:val="22"/>
          <w:szCs w:val="22"/>
          <w:lang w:val="ro-RO"/>
        </w:rPr>
        <w:t>i</w:t>
      </w:r>
      <w:r w:rsidR="00605CDB" w:rsidRPr="00A0256E">
        <w:rPr>
          <w:rFonts w:ascii="Arial Narrow" w:eastAsia="Calibri" w:hAnsi="Arial Narrow" w:cs="Calibri"/>
          <w:color w:val="002060"/>
          <w:spacing w:val="-1"/>
          <w:sz w:val="22"/>
          <w:szCs w:val="22"/>
          <w:lang w:val="ro-RO"/>
        </w:rPr>
        <w:t>n</w:t>
      </w:r>
      <w:r w:rsidR="00605CDB" w:rsidRPr="00A0256E">
        <w:rPr>
          <w:rFonts w:ascii="Arial Narrow" w:eastAsia="Calibri" w:hAnsi="Arial Narrow" w:cs="Calibri"/>
          <w:color w:val="002060"/>
          <w:sz w:val="22"/>
          <w:szCs w:val="22"/>
          <w:lang w:val="ro-RO"/>
        </w:rPr>
        <w:t>f</w:t>
      </w:r>
      <w:r w:rsidR="00605CDB" w:rsidRPr="00A0256E">
        <w:rPr>
          <w:rFonts w:ascii="Arial Narrow" w:eastAsia="Calibri" w:hAnsi="Arial Narrow" w:cs="Calibri"/>
          <w:color w:val="002060"/>
          <w:spacing w:val="1"/>
          <w:sz w:val="22"/>
          <w:szCs w:val="22"/>
          <w:lang w:val="ro-RO"/>
        </w:rPr>
        <w:t>o</w:t>
      </w:r>
      <w:r w:rsidR="00605CDB" w:rsidRPr="00A0256E">
        <w:rPr>
          <w:rFonts w:ascii="Arial Narrow" w:eastAsia="Calibri" w:hAnsi="Arial Narrow" w:cs="Calibri"/>
          <w:color w:val="002060"/>
          <w:sz w:val="22"/>
          <w:szCs w:val="22"/>
          <w:lang w:val="ro-RO"/>
        </w:rPr>
        <w:t>r</w:t>
      </w:r>
      <w:r w:rsidR="00605CDB" w:rsidRPr="00A0256E">
        <w:rPr>
          <w:rFonts w:ascii="Arial Narrow" w:eastAsia="Calibri" w:hAnsi="Arial Narrow" w:cs="Calibri"/>
          <w:color w:val="002060"/>
          <w:spacing w:val="1"/>
          <w:sz w:val="22"/>
          <w:szCs w:val="22"/>
          <w:lang w:val="ro-RO"/>
        </w:rPr>
        <w:t>m</w:t>
      </w:r>
      <w:r w:rsidR="00605CDB" w:rsidRPr="00A0256E">
        <w:rPr>
          <w:rFonts w:ascii="Arial Narrow" w:eastAsia="Calibri" w:hAnsi="Arial Narrow" w:cs="Calibri"/>
          <w:color w:val="002060"/>
          <w:spacing w:val="-3"/>
          <w:sz w:val="22"/>
          <w:szCs w:val="22"/>
          <w:lang w:val="ro-RO"/>
        </w:rPr>
        <w:t>a</w:t>
      </w:r>
      <w:r w:rsidR="00605CDB" w:rsidRPr="00A0256E">
        <w:rPr>
          <w:rFonts w:ascii="Arial Narrow" w:eastAsia="Calibri" w:hAnsi="Arial Narrow" w:cs="Calibri"/>
          <w:color w:val="002060"/>
          <w:sz w:val="22"/>
          <w:szCs w:val="22"/>
          <w:lang w:val="ro-RO"/>
        </w:rPr>
        <w:t>ții</w:t>
      </w:r>
      <w:r w:rsidR="00605CDB" w:rsidRPr="00A0256E">
        <w:rPr>
          <w:rFonts w:ascii="Arial Narrow" w:eastAsia="Calibri" w:hAnsi="Arial Narrow" w:cs="Calibri"/>
          <w:color w:val="002060"/>
          <w:spacing w:val="-1"/>
          <w:sz w:val="22"/>
          <w:szCs w:val="22"/>
          <w:lang w:val="ro-RO"/>
        </w:rPr>
        <w:t>l</w:t>
      </w:r>
      <w:r w:rsidR="00605CDB"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i</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cl</w:t>
      </w:r>
      <w:r w:rsidRPr="00A0256E">
        <w:rPr>
          <w:rFonts w:ascii="Arial Narrow" w:eastAsia="Calibri" w:hAnsi="Arial Narrow" w:cs="Calibri"/>
          <w:color w:val="002060"/>
          <w:spacing w:val="-1"/>
          <w:sz w:val="22"/>
          <w:szCs w:val="22"/>
          <w:lang w:val="ro-RO"/>
        </w:rPr>
        <w:t>u</w:t>
      </w:r>
      <w:r w:rsidRPr="00A0256E">
        <w:rPr>
          <w:rFonts w:ascii="Arial Narrow" w:eastAsia="Calibri" w:hAnsi="Arial Narrow" w:cs="Calibri"/>
          <w:color w:val="002060"/>
          <w:spacing w:val="-2"/>
          <w:sz w:val="22"/>
          <w:szCs w:val="22"/>
          <w:lang w:val="ro-RO"/>
        </w:rPr>
        <w:t>s</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în</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a</w:t>
      </w:r>
      <w:r w:rsidRPr="00A0256E">
        <w:rPr>
          <w:rFonts w:ascii="Arial Narrow" w:eastAsia="Calibri" w:hAnsi="Arial Narrow" w:cs="Calibri"/>
          <w:color w:val="002060"/>
          <w:spacing w:val="-2"/>
          <w:sz w:val="22"/>
          <w:szCs w:val="22"/>
          <w:lang w:val="ro-RO"/>
        </w:rPr>
        <w:t>c</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2"/>
          <w:sz w:val="22"/>
          <w:szCs w:val="22"/>
          <w:lang w:val="ro-RO"/>
        </w:rPr>
        <w:t>a</w:t>
      </w:r>
      <w:r w:rsidRPr="00A0256E">
        <w:rPr>
          <w:rFonts w:ascii="Arial Narrow" w:eastAsia="Calibri" w:hAnsi="Arial Narrow" w:cs="Calibri"/>
          <w:color w:val="002060"/>
          <w:sz w:val="22"/>
          <w:szCs w:val="22"/>
          <w:lang w:val="ro-RO"/>
        </w:rPr>
        <w:t>sta</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su</w:t>
      </w:r>
      <w:r w:rsidRPr="00A0256E">
        <w:rPr>
          <w:rFonts w:ascii="Arial Narrow" w:eastAsia="Calibri" w:hAnsi="Arial Narrow" w:cs="Calibri"/>
          <w:color w:val="002060"/>
          <w:spacing w:val="-1"/>
          <w:sz w:val="22"/>
          <w:szCs w:val="22"/>
          <w:lang w:val="ro-RO"/>
        </w:rPr>
        <w:t>n</w:t>
      </w:r>
      <w:r w:rsidRPr="00A0256E">
        <w:rPr>
          <w:rFonts w:ascii="Arial Narrow" w:eastAsia="Calibri" w:hAnsi="Arial Narrow" w:cs="Calibri"/>
          <w:color w:val="002060"/>
          <w:sz w:val="22"/>
          <w:szCs w:val="22"/>
          <w:lang w:val="ro-RO"/>
        </w:rPr>
        <w:t>t</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pacing w:val="-2"/>
          <w:sz w:val="22"/>
          <w:szCs w:val="22"/>
          <w:lang w:val="ro-RO"/>
        </w:rPr>
        <w:t>c</w:t>
      </w:r>
      <w:r w:rsidRPr="00A0256E">
        <w:rPr>
          <w:rFonts w:ascii="Arial Narrow" w:eastAsia="Calibri" w:hAnsi="Arial Narrow" w:cs="Calibri"/>
          <w:color w:val="002060"/>
          <w:spacing w:val="1"/>
          <w:sz w:val="22"/>
          <w:szCs w:val="22"/>
          <w:lang w:val="ro-RO"/>
        </w:rPr>
        <w:t>o</w:t>
      </w:r>
      <w:r w:rsidRPr="00A0256E">
        <w:rPr>
          <w:rFonts w:ascii="Arial Narrow" w:eastAsia="Calibri" w:hAnsi="Arial Narrow" w:cs="Calibri"/>
          <w:color w:val="002060"/>
          <w:spacing w:val="-3"/>
          <w:sz w:val="22"/>
          <w:szCs w:val="22"/>
          <w:lang w:val="ro-RO"/>
        </w:rPr>
        <w:t>r</w:t>
      </w:r>
      <w:r w:rsidRPr="00A0256E">
        <w:rPr>
          <w:rFonts w:ascii="Arial Narrow" w:eastAsia="Calibri" w:hAnsi="Arial Narrow" w:cs="Calibri"/>
          <w:color w:val="002060"/>
          <w:sz w:val="22"/>
          <w:szCs w:val="22"/>
          <w:lang w:val="ro-RO"/>
        </w:rPr>
        <w:t>ec</w:t>
      </w:r>
      <w:r w:rsidRPr="00A0256E">
        <w:rPr>
          <w:rFonts w:ascii="Arial Narrow" w:eastAsia="Calibri" w:hAnsi="Arial Narrow" w:cs="Calibri"/>
          <w:color w:val="002060"/>
          <w:spacing w:val="1"/>
          <w:sz w:val="22"/>
          <w:szCs w:val="22"/>
          <w:lang w:val="ro-RO"/>
        </w:rPr>
        <w:t>t</w:t>
      </w:r>
      <w:r w:rsidRPr="00A0256E">
        <w:rPr>
          <w:rFonts w:ascii="Arial Narrow" w:eastAsia="Calibri" w:hAnsi="Arial Narrow" w:cs="Calibri"/>
          <w:color w:val="002060"/>
          <w:sz w:val="22"/>
          <w:szCs w:val="22"/>
          <w:lang w:val="ro-RO"/>
        </w:rPr>
        <w:t>e.</w:t>
      </w:r>
    </w:p>
    <w:p w14:paraId="0690D2FE" w14:textId="77777777" w:rsidR="00BC0B0D" w:rsidRPr="00A0256E" w:rsidRDefault="00BC0B0D" w:rsidP="005C4F22">
      <w:pPr>
        <w:ind w:left="0" w:right="770"/>
        <w:jc w:val="both"/>
        <w:rPr>
          <w:rFonts w:ascii="Arial Narrow" w:hAnsi="Arial Narrow"/>
          <w:color w:val="002060"/>
          <w:sz w:val="22"/>
          <w:szCs w:val="22"/>
          <w:lang w:val="ro-RO"/>
        </w:rPr>
      </w:pPr>
    </w:p>
    <w:p w14:paraId="28714E2D" w14:textId="7CEBDA76" w:rsidR="00BC0B0D" w:rsidRPr="00A0256E" w:rsidRDefault="00BD1626" w:rsidP="005C4F22">
      <w:pPr>
        <w:ind w:left="0" w:right="770"/>
        <w:jc w:val="both"/>
        <w:rPr>
          <w:rFonts w:ascii="Arial Narrow" w:eastAsia="Calibri" w:hAnsi="Arial Narrow" w:cs="Calibri"/>
          <w:color w:val="002060"/>
          <w:sz w:val="22"/>
          <w:szCs w:val="22"/>
          <w:lang w:val="ro-RO"/>
        </w:rPr>
      </w:pPr>
      <w:r w:rsidRPr="00A0256E">
        <w:rPr>
          <w:rFonts w:ascii="Arial Narrow" w:eastAsia="Calibri" w:hAnsi="Arial Narrow" w:cs="Calibri"/>
          <w:b/>
          <w:color w:val="002060"/>
          <w:sz w:val="22"/>
          <w:szCs w:val="22"/>
          <w:lang w:val="ro-RO"/>
        </w:rPr>
        <w:t>R</w:t>
      </w:r>
      <w:r w:rsidRPr="00A0256E">
        <w:rPr>
          <w:rFonts w:ascii="Arial Narrow" w:eastAsia="Calibri" w:hAnsi="Arial Narrow" w:cs="Calibri"/>
          <w:b/>
          <w:color w:val="002060"/>
          <w:spacing w:val="-1"/>
          <w:sz w:val="22"/>
          <w:szCs w:val="22"/>
          <w:lang w:val="ro-RO"/>
        </w:rPr>
        <w:t>ep</w:t>
      </w:r>
      <w:r w:rsidRPr="00A0256E">
        <w:rPr>
          <w:rFonts w:ascii="Arial Narrow" w:eastAsia="Calibri" w:hAnsi="Arial Narrow" w:cs="Calibri"/>
          <w:b/>
          <w:color w:val="002060"/>
          <w:spacing w:val="1"/>
          <w:sz w:val="22"/>
          <w:szCs w:val="22"/>
          <w:lang w:val="ro-RO"/>
        </w:rPr>
        <w:t>r</w:t>
      </w:r>
      <w:r w:rsidRPr="00A0256E">
        <w:rPr>
          <w:rFonts w:ascii="Arial Narrow" w:eastAsia="Calibri" w:hAnsi="Arial Narrow" w:cs="Calibri"/>
          <w:b/>
          <w:color w:val="002060"/>
          <w:spacing w:val="-1"/>
          <w:sz w:val="22"/>
          <w:szCs w:val="22"/>
          <w:lang w:val="ro-RO"/>
        </w:rPr>
        <w:t>e</w:t>
      </w:r>
      <w:r w:rsidRPr="00A0256E">
        <w:rPr>
          <w:rFonts w:ascii="Arial Narrow" w:eastAsia="Calibri" w:hAnsi="Arial Narrow" w:cs="Calibri"/>
          <w:b/>
          <w:color w:val="002060"/>
          <w:spacing w:val="1"/>
          <w:sz w:val="22"/>
          <w:szCs w:val="22"/>
          <w:lang w:val="ro-RO"/>
        </w:rPr>
        <w:t>z</w:t>
      </w:r>
      <w:r w:rsidRPr="00A0256E">
        <w:rPr>
          <w:rFonts w:ascii="Arial Narrow" w:eastAsia="Calibri" w:hAnsi="Arial Narrow" w:cs="Calibri"/>
          <w:b/>
          <w:color w:val="002060"/>
          <w:spacing w:val="-1"/>
          <w:sz w:val="22"/>
          <w:szCs w:val="22"/>
          <w:lang w:val="ro-RO"/>
        </w:rPr>
        <w:t>en</w:t>
      </w:r>
      <w:r w:rsidRPr="00A0256E">
        <w:rPr>
          <w:rFonts w:ascii="Arial Narrow" w:eastAsia="Calibri" w:hAnsi="Arial Narrow" w:cs="Calibri"/>
          <w:b/>
          <w:color w:val="002060"/>
          <w:sz w:val="22"/>
          <w:szCs w:val="22"/>
          <w:lang w:val="ro-RO"/>
        </w:rPr>
        <w:t>t</w:t>
      </w:r>
      <w:r w:rsidRPr="00A0256E">
        <w:rPr>
          <w:rFonts w:ascii="Arial Narrow" w:eastAsia="Calibri" w:hAnsi="Arial Narrow" w:cs="Calibri"/>
          <w:b/>
          <w:color w:val="002060"/>
          <w:spacing w:val="-1"/>
          <w:sz w:val="22"/>
          <w:szCs w:val="22"/>
          <w:lang w:val="ro-RO"/>
        </w:rPr>
        <w:t>an</w:t>
      </w:r>
      <w:r w:rsidRPr="00A0256E">
        <w:rPr>
          <w:rFonts w:ascii="Arial Narrow" w:eastAsia="Calibri" w:hAnsi="Arial Narrow" w:cs="Calibri"/>
          <w:b/>
          <w:color w:val="002060"/>
          <w:sz w:val="22"/>
          <w:szCs w:val="22"/>
          <w:lang w:val="ro-RO"/>
        </w:rPr>
        <w:t>t</w:t>
      </w:r>
      <w:r w:rsidRPr="00A0256E">
        <w:rPr>
          <w:rFonts w:ascii="Arial Narrow" w:eastAsia="Calibri" w:hAnsi="Arial Narrow" w:cs="Calibri"/>
          <w:b/>
          <w:color w:val="002060"/>
          <w:spacing w:val="1"/>
          <w:sz w:val="22"/>
          <w:szCs w:val="22"/>
          <w:lang w:val="ro-RO"/>
        </w:rPr>
        <w:t xml:space="preserve"> l</w:t>
      </w:r>
      <w:r w:rsidRPr="00A0256E">
        <w:rPr>
          <w:rFonts w:ascii="Arial Narrow" w:eastAsia="Calibri" w:hAnsi="Arial Narrow" w:cs="Calibri"/>
          <w:b/>
          <w:color w:val="002060"/>
          <w:spacing w:val="-3"/>
          <w:sz w:val="22"/>
          <w:szCs w:val="22"/>
          <w:lang w:val="ro-RO"/>
        </w:rPr>
        <w:t>e</w:t>
      </w:r>
      <w:r w:rsidRPr="00A0256E">
        <w:rPr>
          <w:rFonts w:ascii="Arial Narrow" w:eastAsia="Calibri" w:hAnsi="Arial Narrow" w:cs="Calibri"/>
          <w:b/>
          <w:color w:val="002060"/>
          <w:spacing w:val="1"/>
          <w:sz w:val="22"/>
          <w:szCs w:val="22"/>
          <w:lang w:val="ro-RO"/>
        </w:rPr>
        <w:t>g</w:t>
      </w:r>
      <w:r w:rsidRPr="00A0256E">
        <w:rPr>
          <w:rFonts w:ascii="Arial Narrow" w:eastAsia="Calibri" w:hAnsi="Arial Narrow" w:cs="Calibri"/>
          <w:b/>
          <w:color w:val="002060"/>
          <w:spacing w:val="-1"/>
          <w:sz w:val="22"/>
          <w:szCs w:val="22"/>
          <w:lang w:val="ro-RO"/>
        </w:rPr>
        <w:t>a</w:t>
      </w:r>
      <w:r w:rsidRPr="00A0256E">
        <w:rPr>
          <w:rFonts w:ascii="Arial Narrow" w:eastAsia="Calibri" w:hAnsi="Arial Narrow" w:cs="Calibri"/>
          <w:b/>
          <w:color w:val="002060"/>
          <w:sz w:val="22"/>
          <w:szCs w:val="22"/>
          <w:lang w:val="ro-RO"/>
        </w:rPr>
        <w:t>l</w:t>
      </w:r>
    </w:p>
    <w:p w14:paraId="1DD0E9D8" w14:textId="77777777" w:rsidR="00BC0B0D" w:rsidRPr="00A0256E" w:rsidRDefault="00BC0B0D" w:rsidP="005C4F22">
      <w:pPr>
        <w:ind w:left="0" w:right="770"/>
        <w:jc w:val="both"/>
        <w:rPr>
          <w:rFonts w:ascii="Arial Narrow" w:hAnsi="Arial Narrow"/>
          <w:color w:val="002060"/>
          <w:sz w:val="22"/>
          <w:szCs w:val="22"/>
          <w:lang w:val="ro-RO"/>
        </w:rPr>
      </w:pPr>
    </w:p>
    <w:p w14:paraId="4EB82720" w14:textId="77777777" w:rsidR="00605CDB" w:rsidRPr="00A0256E" w:rsidRDefault="00BD1626" w:rsidP="005C4F22">
      <w:pPr>
        <w:ind w:left="0"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pacing w:val="-1"/>
          <w:sz w:val="22"/>
          <w:szCs w:val="22"/>
          <w:lang w:val="ro-RO"/>
        </w:rPr>
        <w:t>Nu</w:t>
      </w:r>
      <w:r w:rsidRPr="00A0256E">
        <w:rPr>
          <w:rFonts w:ascii="Arial Narrow" w:eastAsia="Calibri" w:hAnsi="Arial Narrow" w:cs="Calibri"/>
          <w:color w:val="002060"/>
          <w:spacing w:val="1"/>
          <w:sz w:val="22"/>
          <w:szCs w:val="22"/>
          <w:lang w:val="ro-RO"/>
        </w:rPr>
        <w:t>m</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și p</w:t>
      </w:r>
      <w:r w:rsidRPr="00A0256E">
        <w:rPr>
          <w:rFonts w:ascii="Arial Narrow" w:eastAsia="Calibri" w:hAnsi="Arial Narrow" w:cs="Calibri"/>
          <w:color w:val="002060"/>
          <w:spacing w:val="-3"/>
          <w:sz w:val="22"/>
          <w:szCs w:val="22"/>
          <w:lang w:val="ro-RO"/>
        </w:rPr>
        <w:t>r</w:t>
      </w:r>
      <w:r w:rsidRPr="00A0256E">
        <w:rPr>
          <w:rFonts w:ascii="Arial Narrow" w:eastAsia="Calibri" w:hAnsi="Arial Narrow" w:cs="Calibri"/>
          <w:color w:val="002060"/>
          <w:sz w:val="22"/>
          <w:szCs w:val="22"/>
          <w:lang w:val="ro-RO"/>
        </w:rPr>
        <w:t>en</w:t>
      </w:r>
      <w:r w:rsidRPr="00A0256E">
        <w:rPr>
          <w:rFonts w:ascii="Arial Narrow" w:eastAsia="Calibri" w:hAnsi="Arial Narrow" w:cs="Calibri"/>
          <w:color w:val="002060"/>
          <w:spacing w:val="-1"/>
          <w:sz w:val="22"/>
          <w:szCs w:val="22"/>
          <w:lang w:val="ro-RO"/>
        </w:rPr>
        <w:t>um</w:t>
      </w:r>
      <w:r w:rsidRPr="00A0256E">
        <w:rPr>
          <w:rFonts w:ascii="Arial Narrow" w:eastAsia="Calibri" w:hAnsi="Arial Narrow" w:cs="Calibri"/>
          <w:color w:val="002060"/>
          <w:sz w:val="22"/>
          <w:szCs w:val="22"/>
          <w:lang w:val="ro-RO"/>
        </w:rPr>
        <w:t>e</w:t>
      </w:r>
      <w:r w:rsidRPr="00A0256E">
        <w:rPr>
          <w:rFonts w:ascii="Arial Narrow" w:eastAsia="Calibri" w:hAnsi="Arial Narrow" w:cs="Calibri"/>
          <w:color w:val="002060"/>
          <w:spacing w:val="1"/>
          <w:sz w:val="22"/>
          <w:szCs w:val="22"/>
          <w:lang w:val="ro-RO"/>
        </w:rPr>
        <w:t xml:space="preserve"> </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00316496" w:rsidRPr="00A0256E">
        <w:rPr>
          <w:rFonts w:ascii="Arial Narrow" w:eastAsia="Calibri" w:hAnsi="Arial Narrow" w:cs="Calibri"/>
          <w:color w:val="002060"/>
          <w:spacing w:val="-1"/>
          <w:sz w:val="22"/>
          <w:szCs w:val="22"/>
          <w:lang w:val="ro-RO"/>
        </w:rPr>
        <w:t xml:space="preserve"> .</w:t>
      </w:r>
      <w:r w:rsidR="00316496" w:rsidRPr="00A0256E">
        <w:rPr>
          <w:rFonts w:ascii="Arial Narrow" w:eastAsia="Calibri" w:hAnsi="Arial Narrow" w:cs="Calibri"/>
          <w:color w:val="002060"/>
          <w:sz w:val="22"/>
          <w:szCs w:val="22"/>
          <w:lang w:val="ro-RO"/>
        </w:rPr>
        <w:t>.</w:t>
      </w:r>
      <w:r w:rsidR="00316496" w:rsidRPr="00A0256E">
        <w:rPr>
          <w:rFonts w:ascii="Arial Narrow" w:eastAsia="Calibri" w:hAnsi="Arial Narrow" w:cs="Calibri"/>
          <w:color w:val="002060"/>
          <w:spacing w:val="-1"/>
          <w:sz w:val="22"/>
          <w:szCs w:val="22"/>
          <w:lang w:val="ro-RO"/>
        </w:rPr>
        <w:t>.</w:t>
      </w:r>
      <w:r w:rsidR="00316496" w:rsidRPr="00A0256E">
        <w:rPr>
          <w:rFonts w:ascii="Arial Narrow" w:eastAsia="Calibri" w:hAnsi="Arial Narrow" w:cs="Calibri"/>
          <w:color w:val="002060"/>
          <w:sz w:val="22"/>
          <w:szCs w:val="22"/>
          <w:lang w:val="ro-RO"/>
        </w:rPr>
        <w:t>.</w:t>
      </w:r>
      <w:r w:rsidR="00316496" w:rsidRPr="00A0256E">
        <w:rPr>
          <w:rFonts w:ascii="Arial Narrow" w:eastAsia="Calibri" w:hAnsi="Arial Narrow" w:cs="Calibri"/>
          <w:color w:val="002060"/>
          <w:spacing w:val="-1"/>
          <w:sz w:val="22"/>
          <w:szCs w:val="22"/>
          <w:lang w:val="ro-RO"/>
        </w:rPr>
        <w:t>.</w:t>
      </w:r>
      <w:r w:rsidR="00316496" w:rsidRPr="00A0256E">
        <w:rPr>
          <w:rFonts w:ascii="Arial Narrow" w:eastAsia="Calibri" w:hAnsi="Arial Narrow" w:cs="Calibri"/>
          <w:color w:val="002060"/>
          <w:sz w:val="22"/>
          <w:szCs w:val="22"/>
          <w:lang w:val="ro-RO"/>
        </w:rPr>
        <w:t>.</w:t>
      </w:r>
      <w:r w:rsidR="00316496" w:rsidRPr="00A0256E">
        <w:rPr>
          <w:rFonts w:ascii="Arial Narrow" w:eastAsia="Calibri" w:hAnsi="Arial Narrow" w:cs="Calibri"/>
          <w:color w:val="002060"/>
          <w:spacing w:val="-1"/>
          <w:sz w:val="22"/>
          <w:szCs w:val="22"/>
          <w:lang w:val="ro-RO"/>
        </w:rPr>
        <w:t>.</w:t>
      </w:r>
      <w:r w:rsidR="00316496" w:rsidRPr="00A0256E">
        <w:rPr>
          <w:rFonts w:ascii="Arial Narrow" w:eastAsia="Calibri" w:hAnsi="Arial Narrow" w:cs="Calibri"/>
          <w:color w:val="002060"/>
          <w:sz w:val="22"/>
          <w:szCs w:val="22"/>
          <w:lang w:val="ro-RO"/>
        </w:rPr>
        <w:t>.</w:t>
      </w:r>
      <w:r w:rsidR="00316496" w:rsidRPr="00A0256E">
        <w:rPr>
          <w:rFonts w:ascii="Arial Narrow" w:eastAsia="Calibri" w:hAnsi="Arial Narrow" w:cs="Calibri"/>
          <w:color w:val="002060"/>
          <w:spacing w:val="1"/>
          <w:sz w:val="22"/>
          <w:szCs w:val="22"/>
          <w:lang w:val="ro-RO"/>
        </w:rPr>
        <w:t>.</w:t>
      </w:r>
      <w:r w:rsidR="00316496" w:rsidRPr="00A0256E">
        <w:rPr>
          <w:rFonts w:ascii="Arial Narrow" w:eastAsia="Calibri" w:hAnsi="Arial Narrow" w:cs="Calibri"/>
          <w:color w:val="002060"/>
          <w:sz w:val="22"/>
          <w:szCs w:val="22"/>
          <w:lang w:val="ro-RO"/>
        </w:rPr>
        <w:t>.</w:t>
      </w:r>
      <w:r w:rsidR="00316496"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p>
    <w:p w14:paraId="72A7C09C" w14:textId="5DB643F4" w:rsidR="00B350BA" w:rsidRPr="00A0256E" w:rsidRDefault="00BD1626" w:rsidP="005C4F22">
      <w:pPr>
        <w:ind w:left="0" w:right="770"/>
        <w:jc w:val="both"/>
        <w:rPr>
          <w:rFonts w:ascii="Arial Narrow" w:eastAsia="Calibri" w:hAnsi="Arial Narrow" w:cs="Calibri"/>
          <w:color w:val="002060"/>
          <w:sz w:val="22"/>
          <w:szCs w:val="22"/>
          <w:lang w:val="ro-RO"/>
        </w:rPr>
      </w:pPr>
      <w:r w:rsidRPr="00A0256E">
        <w:rPr>
          <w:rFonts w:ascii="Arial Narrow" w:eastAsia="Calibri" w:hAnsi="Arial Narrow" w:cs="Calibri"/>
          <w:color w:val="002060"/>
          <w:spacing w:val="1"/>
          <w:sz w:val="22"/>
          <w:szCs w:val="22"/>
          <w:lang w:val="ro-RO"/>
        </w:rPr>
        <w:t>D</w:t>
      </w:r>
      <w:r w:rsidRPr="00A0256E">
        <w:rPr>
          <w:rFonts w:ascii="Arial Narrow" w:eastAsia="Calibri" w:hAnsi="Arial Narrow" w:cs="Calibri"/>
          <w:color w:val="002060"/>
          <w:sz w:val="22"/>
          <w:szCs w:val="22"/>
          <w:lang w:val="ro-RO"/>
        </w:rPr>
        <w:t>ată ..</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pacing w:val="2"/>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1"/>
          <w:sz w:val="22"/>
          <w:szCs w:val="22"/>
          <w:lang w:val="ro-RO"/>
        </w:rPr>
        <w:t>.</w:t>
      </w:r>
      <w:r w:rsidRPr="00A0256E">
        <w:rPr>
          <w:rFonts w:ascii="Arial Narrow" w:eastAsia="Calibri" w:hAnsi="Arial Narrow" w:cs="Calibri"/>
          <w:color w:val="002060"/>
          <w:sz w:val="22"/>
          <w:szCs w:val="22"/>
          <w:lang w:val="ro-RO"/>
        </w:rPr>
        <w:t>.</w:t>
      </w:r>
      <w:r w:rsidRPr="00A0256E">
        <w:rPr>
          <w:rFonts w:ascii="Arial Narrow" w:eastAsia="Calibri" w:hAnsi="Arial Narrow" w:cs="Calibri"/>
          <w:color w:val="002060"/>
          <w:spacing w:val="3"/>
          <w:sz w:val="22"/>
          <w:szCs w:val="22"/>
          <w:lang w:val="ro-RO"/>
        </w:rPr>
        <w:t>.</w:t>
      </w:r>
      <w:r w:rsidRPr="00A0256E">
        <w:rPr>
          <w:rFonts w:ascii="Arial Narrow" w:eastAsia="Calibri" w:hAnsi="Arial Narrow" w:cs="Calibri"/>
          <w:color w:val="002060"/>
          <w:sz w:val="22"/>
          <w:szCs w:val="22"/>
          <w:lang w:val="ro-RO"/>
        </w:rPr>
        <w:t>...</w:t>
      </w:r>
    </w:p>
    <w:p w14:paraId="5EC039BB" w14:textId="77777777" w:rsidR="00B350BA" w:rsidRPr="00A0256E" w:rsidRDefault="00B350BA">
      <w:pPr>
        <w:rPr>
          <w:rFonts w:ascii="Arial Narrow" w:eastAsia="Calibri" w:hAnsi="Arial Narrow" w:cs="Calibri"/>
          <w:color w:val="002060"/>
          <w:sz w:val="22"/>
          <w:szCs w:val="22"/>
          <w:lang w:val="ro-RO"/>
        </w:rPr>
        <w:sectPr w:rsidR="00B350BA" w:rsidRPr="00A0256E" w:rsidSect="008B38A6">
          <w:footerReference w:type="default" r:id="rId9"/>
          <w:pgSz w:w="11920" w:h="16840"/>
          <w:pgMar w:top="720" w:right="280" w:bottom="1020" w:left="880" w:header="683" w:footer="315" w:gutter="0"/>
          <w:cols w:space="720"/>
          <w:docGrid w:linePitch="272"/>
        </w:sectPr>
      </w:pPr>
      <w:r w:rsidRPr="00A0256E">
        <w:rPr>
          <w:rFonts w:ascii="Arial Narrow" w:eastAsia="Calibri" w:hAnsi="Arial Narrow" w:cs="Calibri"/>
          <w:color w:val="002060"/>
          <w:sz w:val="22"/>
          <w:szCs w:val="22"/>
          <w:lang w:val="ro-RO"/>
        </w:rPr>
        <w:br w:type="page"/>
      </w:r>
    </w:p>
    <w:p w14:paraId="2817850F" w14:textId="77777777" w:rsidR="002F1181" w:rsidRDefault="002F1181" w:rsidP="00B350BA">
      <w:pPr>
        <w:pStyle w:val="Default"/>
        <w:jc w:val="center"/>
        <w:rPr>
          <w:rFonts w:ascii="Arial Narrow" w:hAnsi="Arial Narrow"/>
          <w:b/>
          <w:bCs/>
          <w:color w:val="002060"/>
          <w:sz w:val="22"/>
          <w:szCs w:val="22"/>
        </w:rPr>
      </w:pPr>
    </w:p>
    <w:p w14:paraId="16848DB2" w14:textId="0F2F63E2" w:rsidR="00B350BA" w:rsidRPr="00735F85" w:rsidRDefault="00B350BA" w:rsidP="00B350BA">
      <w:pPr>
        <w:pStyle w:val="Default"/>
        <w:jc w:val="center"/>
        <w:rPr>
          <w:rFonts w:ascii="Arial Narrow" w:hAnsi="Arial Narrow"/>
          <w:b/>
          <w:bCs/>
          <w:color w:val="002060"/>
          <w:sz w:val="22"/>
          <w:szCs w:val="22"/>
        </w:rPr>
      </w:pPr>
      <w:r w:rsidRPr="00735F85">
        <w:rPr>
          <w:rFonts w:ascii="Arial Narrow" w:hAnsi="Arial Narrow"/>
          <w:b/>
          <w:bCs/>
          <w:color w:val="002060"/>
          <w:sz w:val="22"/>
          <w:szCs w:val="22"/>
        </w:rPr>
        <w:t>Autoevaluarea privind respectarea principiului DNSH</w:t>
      </w:r>
    </w:p>
    <w:p w14:paraId="0E6704C5" w14:textId="77777777" w:rsidR="00B350BA" w:rsidRPr="00735F85" w:rsidRDefault="00B350BA" w:rsidP="00B350BA">
      <w:pPr>
        <w:pStyle w:val="Default"/>
        <w:jc w:val="center"/>
        <w:rPr>
          <w:rFonts w:ascii="Arial Narrow" w:hAnsi="Arial Narrow"/>
          <w:color w:val="002060"/>
          <w:sz w:val="22"/>
          <w:szCs w:val="22"/>
        </w:rPr>
      </w:pPr>
    </w:p>
    <w:p w14:paraId="03D991AF" w14:textId="77777777" w:rsidR="00B350BA" w:rsidRPr="00735F85" w:rsidRDefault="00B350BA" w:rsidP="00B350BA">
      <w:pPr>
        <w:widowControl w:val="0"/>
        <w:shd w:val="clear" w:color="auto" w:fill="FFFFFF" w:themeFill="background1"/>
        <w:ind w:left="0"/>
        <w:rPr>
          <w:rFonts w:ascii="Arial Narrow" w:eastAsia="Arial Narrow" w:hAnsi="Arial Narrow" w:cstheme="majorBidi"/>
          <w:b/>
          <w:bCs/>
          <w:color w:val="002060"/>
          <w:sz w:val="22"/>
          <w:szCs w:val="22"/>
          <w:lang w:val="ro-RO"/>
        </w:rPr>
      </w:pPr>
      <w:bookmarkStart w:id="2" w:name="_Hlk119575545"/>
      <w:bookmarkStart w:id="3" w:name="_Hlk115203683"/>
    </w:p>
    <w:p w14:paraId="7DA6D91A" w14:textId="77777777" w:rsidR="00B350BA" w:rsidRPr="00735F85" w:rsidRDefault="00B350BA" w:rsidP="00B350BA">
      <w:pPr>
        <w:widowControl w:val="0"/>
        <w:shd w:val="clear" w:color="auto" w:fill="FFFFFF" w:themeFill="background1"/>
        <w:ind w:left="0"/>
        <w:rPr>
          <w:rFonts w:ascii="Arial Narrow" w:eastAsia="Arial Narrow" w:hAnsi="Arial Narrow" w:cstheme="majorBidi"/>
          <w:b/>
          <w:bCs/>
          <w:color w:val="002060"/>
          <w:sz w:val="22"/>
          <w:szCs w:val="22"/>
          <w:lang w:val="ro-RO"/>
        </w:rPr>
      </w:pPr>
    </w:p>
    <w:p w14:paraId="166BEB1B" w14:textId="14BF42C1" w:rsidR="00B350BA" w:rsidRPr="00735F85" w:rsidRDefault="00B350BA" w:rsidP="00B350BA">
      <w:pPr>
        <w:widowControl w:val="0"/>
        <w:shd w:val="clear" w:color="auto" w:fill="FFFFFF" w:themeFill="background1"/>
        <w:ind w:left="0"/>
        <w:rPr>
          <w:rFonts w:ascii="Arial Narrow" w:eastAsia="Arial Narrow" w:hAnsi="Arial Narrow" w:cstheme="majorBidi"/>
          <w:b/>
          <w:bCs/>
          <w:color w:val="002060"/>
          <w:sz w:val="22"/>
          <w:szCs w:val="22"/>
          <w:lang w:val="ro-RO"/>
        </w:rPr>
      </w:pPr>
      <w:r w:rsidRPr="00735F85">
        <w:rPr>
          <w:rFonts w:ascii="Arial Narrow" w:eastAsia="Arial Narrow" w:hAnsi="Arial Narrow" w:cstheme="majorBidi"/>
          <w:b/>
          <w:bCs/>
          <w:color w:val="002060"/>
          <w:sz w:val="22"/>
          <w:szCs w:val="22"/>
          <w:lang w:val="ro-RO"/>
        </w:rPr>
        <w:t xml:space="preserve">Apel proiecte: </w:t>
      </w:r>
      <w:r w:rsidRPr="00735F85">
        <w:rPr>
          <w:rFonts w:ascii="Arial Narrow" w:eastAsia="Arial Narrow" w:hAnsi="Arial Narrow" w:cstheme="majorBidi"/>
          <w:b/>
          <w:bCs/>
          <w:i/>
          <w:iCs/>
          <w:color w:val="002060"/>
          <w:sz w:val="22"/>
          <w:szCs w:val="22"/>
          <w:lang w:val="ro-RO"/>
        </w:rPr>
        <w:t>”Dotarea cu mobilier, materiale didactice și echipamente digitale a unităților de învățământ preuniversitar</w:t>
      </w:r>
      <w:bookmarkEnd w:id="2"/>
      <w:r w:rsidRPr="00735F85">
        <w:rPr>
          <w:rFonts w:ascii="Arial Narrow" w:eastAsia="Arial Narrow" w:hAnsi="Arial Narrow" w:cstheme="majorBidi"/>
          <w:b/>
          <w:bCs/>
          <w:i/>
          <w:iCs/>
          <w:color w:val="002060"/>
          <w:sz w:val="22"/>
          <w:szCs w:val="22"/>
          <w:lang w:val="ro-RO"/>
        </w:rPr>
        <w:t>”</w:t>
      </w:r>
    </w:p>
    <w:bookmarkEnd w:id="3"/>
    <w:p w14:paraId="61354F60" w14:textId="5DECD27C" w:rsidR="00B350BA" w:rsidRPr="00735F85" w:rsidRDefault="00B350BA" w:rsidP="00B350BA">
      <w:pPr>
        <w:pStyle w:val="Default"/>
        <w:rPr>
          <w:rFonts w:ascii="Arial Narrow" w:hAnsi="Arial Narrow"/>
          <w:b/>
          <w:bCs/>
          <w:color w:val="002060"/>
          <w:sz w:val="22"/>
          <w:szCs w:val="22"/>
        </w:rPr>
      </w:pPr>
    </w:p>
    <w:p w14:paraId="6153D774" w14:textId="77777777" w:rsidR="00B350BA" w:rsidRPr="00735F85" w:rsidRDefault="00B350BA" w:rsidP="00B350BA">
      <w:pPr>
        <w:pStyle w:val="Default"/>
        <w:rPr>
          <w:rFonts w:ascii="Arial Narrow" w:hAnsi="Arial Narrow"/>
          <w:b/>
          <w:bCs/>
          <w:color w:val="002060"/>
          <w:sz w:val="22"/>
          <w:szCs w:val="22"/>
        </w:rPr>
      </w:pPr>
    </w:p>
    <w:p w14:paraId="212EB43D" w14:textId="0953717C" w:rsidR="00B350BA" w:rsidRPr="00735F85" w:rsidRDefault="00B350BA" w:rsidP="00B350BA">
      <w:pPr>
        <w:pStyle w:val="Default"/>
        <w:rPr>
          <w:rFonts w:ascii="Arial Narrow" w:hAnsi="Arial Narrow"/>
          <w:b/>
          <w:bCs/>
          <w:color w:val="002060"/>
          <w:sz w:val="22"/>
          <w:szCs w:val="22"/>
        </w:rPr>
      </w:pPr>
      <w:r w:rsidRPr="00735F85">
        <w:rPr>
          <w:rFonts w:ascii="Arial Narrow" w:hAnsi="Arial Narrow"/>
          <w:b/>
          <w:bCs/>
          <w:color w:val="002060"/>
          <w:sz w:val="22"/>
          <w:szCs w:val="22"/>
        </w:rPr>
        <w:t xml:space="preserve">Titlu proiect: </w:t>
      </w:r>
    </w:p>
    <w:p w14:paraId="17C54441" w14:textId="3DB61CDA" w:rsidR="00B350BA" w:rsidRPr="00735F85" w:rsidRDefault="00B350BA" w:rsidP="00B350BA">
      <w:pPr>
        <w:pStyle w:val="Default"/>
        <w:rPr>
          <w:rFonts w:ascii="Arial Narrow" w:hAnsi="Arial Narrow"/>
          <w:color w:val="002060"/>
          <w:sz w:val="22"/>
          <w:szCs w:val="22"/>
        </w:rPr>
      </w:pPr>
    </w:p>
    <w:p w14:paraId="0E7DB65C" w14:textId="77777777" w:rsidR="00B350BA" w:rsidRPr="00735F85" w:rsidRDefault="00B350BA" w:rsidP="00B350BA">
      <w:pPr>
        <w:pStyle w:val="Default"/>
        <w:rPr>
          <w:rFonts w:ascii="Arial Narrow" w:hAnsi="Arial Narrow"/>
          <w:color w:val="002060"/>
          <w:sz w:val="22"/>
          <w:szCs w:val="22"/>
        </w:rPr>
      </w:pPr>
    </w:p>
    <w:p w14:paraId="05D83F05" w14:textId="77777777" w:rsidR="00B350BA" w:rsidRPr="00735F85" w:rsidRDefault="00B350BA" w:rsidP="00B350BA">
      <w:pPr>
        <w:pStyle w:val="Default"/>
        <w:rPr>
          <w:rFonts w:ascii="Arial Narrow" w:hAnsi="Arial Narrow"/>
          <w:color w:val="002060"/>
          <w:sz w:val="22"/>
          <w:szCs w:val="22"/>
        </w:rPr>
      </w:pPr>
      <w:r w:rsidRPr="00735F85">
        <w:rPr>
          <w:rFonts w:ascii="Arial Narrow" w:hAnsi="Arial Narrow"/>
          <w:b/>
          <w:bCs/>
          <w:color w:val="002060"/>
          <w:sz w:val="22"/>
          <w:szCs w:val="22"/>
        </w:rPr>
        <w:t xml:space="preserve">Descrierea pe scurt a proiectului </w:t>
      </w:r>
    </w:p>
    <w:p w14:paraId="53F64848" w14:textId="71762039" w:rsidR="00B350BA" w:rsidRPr="00735F85" w:rsidRDefault="00B350BA" w:rsidP="00B350BA">
      <w:pPr>
        <w:pStyle w:val="Default"/>
        <w:shd w:val="clear" w:color="auto" w:fill="D9D9D9" w:themeFill="background1" w:themeFillShade="D9"/>
        <w:rPr>
          <w:rFonts w:ascii="Arial Narrow" w:hAnsi="Arial Narrow"/>
          <w:color w:val="002060"/>
          <w:sz w:val="22"/>
          <w:szCs w:val="22"/>
        </w:rPr>
      </w:pPr>
      <w:r w:rsidRPr="00735F85">
        <w:rPr>
          <w:rFonts w:ascii="Arial Narrow" w:hAnsi="Arial Narrow"/>
          <w:i/>
          <w:iCs/>
          <w:color w:val="002060"/>
          <w:sz w:val="22"/>
          <w:szCs w:val="22"/>
        </w:rPr>
        <w:t>[Se vor prezenta pe scurt: locația proiectului, descrierea investiției propuse, menționarea celor trei indicatori estimați</w:t>
      </w:r>
      <w:r w:rsidRPr="00735F85">
        <w:rPr>
          <w:rFonts w:ascii="Arial Narrow" w:hAnsi="Arial Narrow"/>
          <w:color w:val="002060"/>
          <w:sz w:val="22"/>
          <w:szCs w:val="22"/>
        </w:rPr>
        <w:t>]</w:t>
      </w:r>
    </w:p>
    <w:p w14:paraId="77188C00" w14:textId="77777777" w:rsidR="00B350BA" w:rsidRPr="00735F85" w:rsidRDefault="00B350BA" w:rsidP="00B350BA">
      <w:pPr>
        <w:pStyle w:val="Default"/>
        <w:rPr>
          <w:rFonts w:ascii="Arial Narrow" w:hAnsi="Arial Narrow"/>
          <w:b/>
          <w:bCs/>
          <w:color w:val="002060"/>
          <w:sz w:val="22"/>
          <w:szCs w:val="22"/>
        </w:rPr>
      </w:pPr>
    </w:p>
    <w:p w14:paraId="2A3FC51B" w14:textId="37B6B3B2" w:rsidR="00B350BA" w:rsidRPr="00735F85" w:rsidRDefault="00B350BA" w:rsidP="00B350BA">
      <w:pPr>
        <w:pStyle w:val="Default"/>
        <w:rPr>
          <w:rFonts w:ascii="Arial Narrow" w:hAnsi="Arial Narrow"/>
          <w:color w:val="002060"/>
          <w:sz w:val="22"/>
          <w:szCs w:val="22"/>
        </w:rPr>
      </w:pPr>
      <w:r w:rsidRPr="00735F85">
        <w:rPr>
          <w:rFonts w:ascii="Arial Narrow" w:hAnsi="Arial Narrow"/>
          <w:b/>
          <w:bCs/>
          <w:color w:val="002060"/>
          <w:sz w:val="22"/>
          <w:szCs w:val="22"/>
        </w:rPr>
        <w:t xml:space="preserve">-Partea 1 a listei de verificare- </w:t>
      </w:r>
    </w:p>
    <w:p w14:paraId="6B795334" w14:textId="56B09E5A" w:rsidR="00B350BA" w:rsidRPr="00735F85" w:rsidRDefault="00B350BA" w:rsidP="00B350BA">
      <w:pPr>
        <w:pStyle w:val="Default"/>
        <w:shd w:val="clear" w:color="auto" w:fill="D9D9D9" w:themeFill="background1" w:themeFillShade="D9"/>
        <w:jc w:val="both"/>
        <w:rPr>
          <w:rFonts w:ascii="Arial Narrow" w:hAnsi="Arial Narrow"/>
          <w:i/>
          <w:iCs/>
          <w:color w:val="002060"/>
          <w:sz w:val="22"/>
          <w:szCs w:val="22"/>
        </w:rPr>
      </w:pPr>
      <w:r w:rsidRPr="00735F85">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735F85">
        <w:rPr>
          <w:rFonts w:ascii="Arial Narrow" w:hAnsi="Arial Narrow"/>
          <w:b/>
          <w:bCs/>
          <w:i/>
          <w:iCs/>
          <w:color w:val="002060"/>
          <w:sz w:val="22"/>
          <w:szCs w:val="22"/>
        </w:rPr>
        <w:t>Partea 1 a listei</w:t>
      </w:r>
      <w:r w:rsidRPr="00735F85">
        <w:rPr>
          <w:rFonts w:ascii="Arial Narrow" w:hAnsi="Arial Narrow"/>
          <w:i/>
          <w:iCs/>
          <w:color w:val="002060"/>
          <w:sz w:val="22"/>
          <w:szCs w:val="22"/>
        </w:rPr>
        <w:t xml:space="preserve">, respectivul obiectiv de mediu va parcurge </w:t>
      </w:r>
      <w:r w:rsidRPr="00735F85">
        <w:rPr>
          <w:rFonts w:ascii="Arial Narrow" w:hAnsi="Arial Narrow"/>
          <w:b/>
          <w:bCs/>
          <w:i/>
          <w:iCs/>
          <w:color w:val="002060"/>
          <w:sz w:val="22"/>
          <w:szCs w:val="22"/>
        </w:rPr>
        <w:t xml:space="preserve">evaluarea de fond </w:t>
      </w:r>
      <w:r w:rsidRPr="00735F85">
        <w:rPr>
          <w:rFonts w:ascii="Arial Narrow" w:hAnsi="Arial Narrow"/>
          <w:i/>
          <w:iCs/>
          <w:color w:val="002060"/>
          <w:sz w:val="22"/>
          <w:szCs w:val="22"/>
        </w:rPr>
        <w:t xml:space="preserve">din </w:t>
      </w:r>
      <w:r w:rsidRPr="00735F85">
        <w:rPr>
          <w:rFonts w:ascii="Arial Narrow" w:hAnsi="Arial Narrow"/>
          <w:b/>
          <w:bCs/>
          <w:i/>
          <w:iCs/>
          <w:color w:val="002060"/>
          <w:sz w:val="22"/>
          <w:szCs w:val="22"/>
        </w:rPr>
        <w:t>Partea 2 a listei</w:t>
      </w:r>
      <w:r w:rsidRPr="00735F85">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735F85" w:rsidRDefault="00B350BA" w:rsidP="00B350BA">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735F85">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02B2D9DA" w14:textId="52FC81B6" w:rsidR="00B350BA" w:rsidRPr="00482832" w:rsidRDefault="00482832" w:rsidP="00482832">
      <w:pPr>
        <w:pStyle w:val="Default"/>
        <w:widowControl w:val="0"/>
        <w:numPr>
          <w:ilvl w:val="0"/>
          <w:numId w:val="7"/>
        </w:numPr>
        <w:shd w:val="clear" w:color="auto" w:fill="FFFFFF" w:themeFill="background1"/>
        <w:ind w:left="360"/>
        <w:jc w:val="both"/>
        <w:rPr>
          <w:rFonts w:ascii="Arial Narrow" w:hAnsi="Arial Narrow" w:cstheme="majorBidi"/>
          <w:i/>
          <w:iCs/>
          <w:color w:val="002060"/>
          <w:sz w:val="22"/>
          <w:szCs w:val="22"/>
        </w:rPr>
      </w:pPr>
      <w:r w:rsidRPr="00482832">
        <w:rPr>
          <w:rFonts w:ascii="Arial Narrow" w:hAnsi="Arial Narrow"/>
          <w:i/>
          <w:iCs/>
          <w:color w:val="002060"/>
          <w:sz w:val="22"/>
          <w:szCs w:val="22"/>
        </w:rPr>
        <w:t>R4. Crearea unei rute profesionale complete pentru învățământul tehnic superior</w:t>
      </w:r>
    </w:p>
    <w:p w14:paraId="688B9D00" w14:textId="77777777" w:rsidR="00B350BA" w:rsidRPr="00735F85" w:rsidRDefault="00B350BA" w:rsidP="00B350BA">
      <w:pPr>
        <w:pStyle w:val="Default"/>
        <w:rPr>
          <w:rFonts w:ascii="Arial Narrow" w:hAnsi="Arial Narrow"/>
          <w:b/>
          <w:bCs/>
          <w:color w:val="002060"/>
          <w:sz w:val="22"/>
          <w:szCs w:val="22"/>
        </w:rPr>
      </w:pPr>
    </w:p>
    <w:tbl>
      <w:tblPr>
        <w:tblStyle w:val="TableGrid"/>
        <w:tblW w:w="14935" w:type="dxa"/>
        <w:tblLook w:val="04A0" w:firstRow="1" w:lastRow="0" w:firstColumn="1" w:lastColumn="0" w:noHBand="0" w:noVBand="1"/>
      </w:tblPr>
      <w:tblGrid>
        <w:gridCol w:w="4855"/>
        <w:gridCol w:w="502"/>
        <w:gridCol w:w="489"/>
        <w:gridCol w:w="9089"/>
      </w:tblGrid>
      <w:tr w:rsidR="00735F85" w:rsidRPr="00735F85" w14:paraId="27F3E54E" w14:textId="77777777" w:rsidTr="002F1181">
        <w:tc>
          <w:tcPr>
            <w:tcW w:w="4855" w:type="dxa"/>
          </w:tcPr>
          <w:p w14:paraId="4F12ECCE" w14:textId="77777777" w:rsidR="00B350BA" w:rsidRPr="00735F85" w:rsidRDefault="00B350BA" w:rsidP="003D241E">
            <w:pPr>
              <w:pStyle w:val="Default"/>
              <w:rPr>
                <w:rFonts w:ascii="Arial Narrow" w:hAnsi="Arial Narrow"/>
                <w:color w:val="002060"/>
                <w:sz w:val="22"/>
                <w:szCs w:val="22"/>
              </w:rPr>
            </w:pPr>
            <w:r w:rsidRPr="00735F85">
              <w:rPr>
                <w:rFonts w:ascii="Arial Narrow" w:hAnsi="Arial Narrow"/>
                <w:b/>
                <w:bCs/>
                <w:i/>
                <w:iCs/>
                <w:color w:val="002060"/>
                <w:sz w:val="22"/>
                <w:szCs w:val="22"/>
              </w:rPr>
              <w:t xml:space="preserve">Vă rugăm să indicați care dintre obiectivele de mediu de mai jos necesită o evaluare de fond a măsurii conform principiului DNSH </w:t>
            </w:r>
          </w:p>
        </w:tc>
        <w:tc>
          <w:tcPr>
            <w:tcW w:w="502" w:type="dxa"/>
          </w:tcPr>
          <w:p w14:paraId="24137294" w14:textId="77777777" w:rsidR="00B350BA" w:rsidRPr="00735F85" w:rsidRDefault="00B350BA" w:rsidP="003D241E">
            <w:pPr>
              <w:pStyle w:val="Default"/>
              <w:rPr>
                <w:rFonts w:ascii="Arial Narrow" w:hAnsi="Arial Narrow"/>
                <w:b/>
                <w:bCs/>
                <w:i/>
                <w:iCs/>
                <w:color w:val="002060"/>
                <w:sz w:val="22"/>
                <w:szCs w:val="22"/>
              </w:rPr>
            </w:pPr>
            <w:r w:rsidRPr="00735F85">
              <w:rPr>
                <w:rFonts w:ascii="Arial Narrow" w:hAnsi="Arial Narrow"/>
                <w:b/>
                <w:bCs/>
                <w:i/>
                <w:iCs/>
                <w:color w:val="002060"/>
                <w:sz w:val="22"/>
                <w:szCs w:val="22"/>
              </w:rPr>
              <w:t>Da</w:t>
            </w:r>
          </w:p>
        </w:tc>
        <w:tc>
          <w:tcPr>
            <w:tcW w:w="489" w:type="dxa"/>
          </w:tcPr>
          <w:p w14:paraId="191F6625" w14:textId="77777777" w:rsidR="00B350BA" w:rsidRPr="00735F85" w:rsidRDefault="00B350BA" w:rsidP="003D241E">
            <w:pPr>
              <w:pStyle w:val="Default"/>
              <w:rPr>
                <w:rFonts w:ascii="Arial Narrow" w:hAnsi="Arial Narrow"/>
                <w:b/>
                <w:bCs/>
                <w:i/>
                <w:iCs/>
                <w:color w:val="002060"/>
                <w:sz w:val="22"/>
                <w:szCs w:val="22"/>
              </w:rPr>
            </w:pPr>
            <w:r w:rsidRPr="00735F85">
              <w:rPr>
                <w:rFonts w:ascii="Arial Narrow" w:hAnsi="Arial Narrow"/>
                <w:b/>
                <w:bCs/>
                <w:i/>
                <w:iCs/>
                <w:color w:val="002060"/>
                <w:sz w:val="22"/>
                <w:szCs w:val="22"/>
              </w:rPr>
              <w:t>Nu</w:t>
            </w:r>
          </w:p>
        </w:tc>
        <w:tc>
          <w:tcPr>
            <w:tcW w:w="9089" w:type="dxa"/>
          </w:tcPr>
          <w:p w14:paraId="649E4CC4" w14:textId="77777777" w:rsidR="00B350BA" w:rsidRPr="00735F85" w:rsidRDefault="00B350BA" w:rsidP="003D241E">
            <w:pPr>
              <w:pStyle w:val="Default"/>
              <w:rPr>
                <w:rFonts w:ascii="Arial Narrow" w:hAnsi="Arial Narrow"/>
                <w:b/>
                <w:bCs/>
                <w:i/>
                <w:iCs/>
                <w:color w:val="002060"/>
                <w:sz w:val="22"/>
                <w:szCs w:val="22"/>
              </w:rPr>
            </w:pPr>
            <w:r w:rsidRPr="00735F85">
              <w:rPr>
                <w:rFonts w:ascii="Arial Narrow" w:hAnsi="Arial Narrow"/>
                <w:b/>
                <w:bCs/>
                <w:i/>
                <w:iCs/>
                <w:color w:val="002060"/>
                <w:sz w:val="22"/>
                <w:szCs w:val="22"/>
              </w:rPr>
              <w:t>Justificare în cazul selectării răspunsului „Nu”</w:t>
            </w:r>
          </w:p>
        </w:tc>
      </w:tr>
      <w:tr w:rsidR="00735F85" w:rsidRPr="00743B1B" w14:paraId="61B4FAE2" w14:textId="77777777" w:rsidTr="002F1181">
        <w:tc>
          <w:tcPr>
            <w:tcW w:w="4855" w:type="dxa"/>
          </w:tcPr>
          <w:p w14:paraId="6E1151CA" w14:textId="77777777" w:rsidR="00B350BA" w:rsidRPr="00482832" w:rsidRDefault="00B350BA" w:rsidP="003D241E">
            <w:pPr>
              <w:pStyle w:val="Default"/>
              <w:rPr>
                <w:rFonts w:ascii="Arial Narrow" w:hAnsi="Arial Narrow"/>
                <w:color w:val="002060"/>
                <w:sz w:val="22"/>
                <w:szCs w:val="22"/>
              </w:rPr>
            </w:pPr>
            <w:r w:rsidRPr="00482832">
              <w:rPr>
                <w:rFonts w:ascii="Arial Narrow" w:hAnsi="Arial Narrow"/>
                <w:color w:val="002060"/>
                <w:sz w:val="22"/>
                <w:szCs w:val="22"/>
              </w:rPr>
              <w:t>Atenuarea schimbărilor climatice</w:t>
            </w:r>
          </w:p>
          <w:p w14:paraId="297B9C55" w14:textId="168E9954" w:rsidR="00482832" w:rsidRPr="00482832" w:rsidRDefault="00482832" w:rsidP="00482832">
            <w:pPr>
              <w:pStyle w:val="Other0"/>
              <w:jc w:val="both"/>
              <w:rPr>
                <w:rFonts w:ascii="Arial Narrow" w:hAnsi="Arial Narrow"/>
                <w:i/>
                <w:iCs/>
                <w:color w:val="002060"/>
              </w:rPr>
            </w:pPr>
            <w:r w:rsidRPr="00482832">
              <w:rPr>
                <w:rFonts w:ascii="Arial Narrow" w:hAnsi="Arial Narrow"/>
                <w:i/>
                <w:iCs/>
                <w:color w:val="002060"/>
                <w:highlight w:val="lightGray"/>
                <w:shd w:val="clear" w:color="auto" w:fill="F2F2F2" w:themeFill="background1" w:themeFillShade="F2"/>
                <w:lang w:val="en-US"/>
              </w:rPr>
              <w:t>[</w:t>
            </w:r>
            <w:r w:rsidRPr="00482832">
              <w:rPr>
                <w:rFonts w:ascii="Arial Narrow" w:hAnsi="Arial Narrow"/>
                <w:i/>
                <w:iCs/>
                <w:color w:val="002060"/>
                <w:shd w:val="clear" w:color="auto" w:fill="F2F2F2" w:themeFill="background1" w:themeFillShade="F2"/>
              </w:rPr>
              <w:t>Prima etapă a reformei constă în pregătirea cadrului normativ pentru elaborarea rutei complete de învățământ dual de nivel liceal și, respectiv, terțiar în vederea dezvoltării programelor de educație și formare profesională completă (calificare 3-7), a flexibilizării parcursului educațional al tinerilor din educația profesională, al creșterii atractivității rutei, pentru asigurarea unei rute complete și accesul la învățământul superior tehnologic etc.</w:t>
            </w:r>
          </w:p>
          <w:p w14:paraId="06293CBA" w14:textId="7B862279" w:rsidR="00482832" w:rsidRPr="00482832" w:rsidRDefault="00482832" w:rsidP="00482832">
            <w:pPr>
              <w:pStyle w:val="Other0"/>
              <w:jc w:val="both"/>
              <w:rPr>
                <w:rFonts w:ascii="Arial Narrow" w:hAnsi="Arial Narrow"/>
                <w:i/>
                <w:iCs/>
                <w:color w:val="002060"/>
              </w:rPr>
            </w:pPr>
            <w:r w:rsidRPr="00482832">
              <w:rPr>
                <w:rFonts w:ascii="Arial Narrow" w:hAnsi="Arial Narrow"/>
                <w:i/>
                <w:iCs/>
                <w:color w:val="002060"/>
                <w:shd w:val="clear" w:color="auto" w:fill="F2F2F2" w:themeFill="background1" w:themeFillShade="F2"/>
              </w:rPr>
              <w:t xml:space="preserve">A doua etapă constă în completarea cadrului legislativ pentru introducerea noilor calificări, în funcție de nevoile operatorilor economici care se vor implica în dezvoltarea centrelor de învățământ dual (preuniversitar și universitar), prin constituirea unui grup de lucru interministerial format </w:t>
            </w:r>
            <w:r w:rsidRPr="00482832">
              <w:rPr>
                <w:rFonts w:ascii="Arial Narrow" w:hAnsi="Arial Narrow"/>
                <w:i/>
                <w:iCs/>
                <w:color w:val="002060"/>
                <w:shd w:val="clear" w:color="auto" w:fill="F2F2F2" w:themeFill="background1" w:themeFillShade="F2"/>
              </w:rPr>
              <w:lastRenderedPageBreak/>
              <w:t>din reprezentanți ai Ministerului Educației, Ministerul Muncii și Protecției Sociale, ai unităților de învățământ profesional și tehnic și ai mediului de afaceri.</w:t>
            </w:r>
          </w:p>
          <w:p w14:paraId="52B09C9A" w14:textId="779CFB63" w:rsidR="00482832" w:rsidRPr="00482832" w:rsidRDefault="00482832" w:rsidP="00482832">
            <w:pPr>
              <w:pStyle w:val="Default"/>
              <w:rPr>
                <w:rFonts w:ascii="Arial Narrow" w:hAnsi="Arial Narrow"/>
                <w:color w:val="002060"/>
                <w:sz w:val="22"/>
                <w:szCs w:val="22"/>
              </w:rPr>
            </w:pPr>
            <w:r w:rsidRPr="00482832">
              <w:rPr>
                <w:rFonts w:ascii="Arial Narrow" w:hAnsi="Arial Narrow"/>
                <w:i/>
                <w:iCs/>
                <w:color w:val="002060"/>
                <w:sz w:val="22"/>
                <w:szCs w:val="22"/>
                <w:shd w:val="clear" w:color="auto" w:fill="F2F2F2" w:themeFill="background1" w:themeFillShade="F2"/>
              </w:rPr>
              <w:t>Astfel, prin specificul reformei nu se aduce atingere asupra acestui obiectiv de mediu.]</w:t>
            </w:r>
          </w:p>
        </w:tc>
        <w:tc>
          <w:tcPr>
            <w:tcW w:w="502" w:type="dxa"/>
          </w:tcPr>
          <w:p w14:paraId="5C74B3C8" w14:textId="77777777" w:rsidR="00B350BA" w:rsidRPr="00394CF5" w:rsidRDefault="00B350BA" w:rsidP="003D241E">
            <w:pPr>
              <w:pStyle w:val="Default"/>
              <w:rPr>
                <w:rFonts w:ascii="Arial Narrow" w:hAnsi="Arial Narrow"/>
                <w:color w:val="002060"/>
                <w:sz w:val="22"/>
                <w:szCs w:val="22"/>
              </w:rPr>
            </w:pPr>
          </w:p>
        </w:tc>
        <w:tc>
          <w:tcPr>
            <w:tcW w:w="489" w:type="dxa"/>
          </w:tcPr>
          <w:p w14:paraId="0421F8D2" w14:textId="77777777" w:rsidR="00B350BA" w:rsidRPr="00394CF5" w:rsidRDefault="00B350BA" w:rsidP="003D241E">
            <w:pPr>
              <w:pStyle w:val="Default"/>
              <w:rPr>
                <w:rFonts w:ascii="Arial Narrow" w:hAnsi="Arial Narrow"/>
                <w:color w:val="002060"/>
                <w:sz w:val="22"/>
                <w:szCs w:val="22"/>
              </w:rPr>
            </w:pPr>
          </w:p>
        </w:tc>
        <w:tc>
          <w:tcPr>
            <w:tcW w:w="9089" w:type="dxa"/>
          </w:tcPr>
          <w:p w14:paraId="265338C1" w14:textId="77777777" w:rsidR="00B350BA" w:rsidRPr="00394CF5" w:rsidRDefault="00B350BA" w:rsidP="003D241E">
            <w:pPr>
              <w:pStyle w:val="Default"/>
              <w:rPr>
                <w:rFonts w:ascii="Arial Narrow" w:hAnsi="Arial Narrow"/>
                <w:color w:val="002060"/>
                <w:sz w:val="22"/>
                <w:szCs w:val="22"/>
              </w:rPr>
            </w:pPr>
          </w:p>
        </w:tc>
      </w:tr>
      <w:tr w:rsidR="00735F85" w:rsidRPr="00743B1B" w14:paraId="3733F993" w14:textId="77777777" w:rsidTr="004A1983">
        <w:trPr>
          <w:trHeight w:val="70"/>
        </w:trPr>
        <w:tc>
          <w:tcPr>
            <w:tcW w:w="4855" w:type="dxa"/>
          </w:tcPr>
          <w:p w14:paraId="669473C2" w14:textId="77777777" w:rsidR="00B350BA" w:rsidRDefault="00B350BA" w:rsidP="003D241E">
            <w:pPr>
              <w:pStyle w:val="Default"/>
              <w:rPr>
                <w:rFonts w:ascii="Arial Narrow" w:hAnsi="Arial Narrow"/>
                <w:color w:val="002060"/>
                <w:sz w:val="22"/>
                <w:szCs w:val="22"/>
              </w:rPr>
            </w:pPr>
            <w:r w:rsidRPr="00394CF5">
              <w:rPr>
                <w:rFonts w:ascii="Arial Narrow" w:hAnsi="Arial Narrow"/>
                <w:color w:val="002060"/>
                <w:sz w:val="22"/>
                <w:szCs w:val="22"/>
              </w:rPr>
              <w:t>Adaptarea la schimbările climatice</w:t>
            </w:r>
          </w:p>
          <w:p w14:paraId="7709A7D5" w14:textId="2861ECF1" w:rsidR="00482832" w:rsidRPr="00482832" w:rsidRDefault="00482832" w:rsidP="003D241E">
            <w:pPr>
              <w:pStyle w:val="Default"/>
              <w:rPr>
                <w:rFonts w:ascii="Arial Narrow" w:hAnsi="Arial Narrow"/>
                <w:i/>
                <w:iCs/>
                <w:color w:val="002060"/>
                <w:sz w:val="22"/>
                <w:szCs w:val="22"/>
              </w:rPr>
            </w:pPr>
            <w:r w:rsidRPr="00482832">
              <w:rPr>
                <w:rFonts w:ascii="Arial Narrow" w:hAnsi="Arial Narrow"/>
                <w:i/>
                <w:iCs/>
                <w:color w:val="002060"/>
                <w:sz w:val="22"/>
                <w:szCs w:val="22"/>
                <w:shd w:val="clear" w:color="auto" w:fill="F2F2F2" w:themeFill="background1" w:themeFillShade="F2"/>
              </w:rPr>
              <w:t>[Măsurile propuse de prezenta reformă țin de actualizarea și elaborarea cadrului legislativ, astfel că nu există impact direct sau indirect asupra obiectivului de schimbări climatice.]</w:t>
            </w:r>
          </w:p>
        </w:tc>
        <w:tc>
          <w:tcPr>
            <w:tcW w:w="502" w:type="dxa"/>
          </w:tcPr>
          <w:p w14:paraId="4878A09F" w14:textId="77777777" w:rsidR="00B350BA" w:rsidRPr="00394CF5" w:rsidRDefault="00B350BA" w:rsidP="003D241E">
            <w:pPr>
              <w:pStyle w:val="Default"/>
              <w:rPr>
                <w:rFonts w:ascii="Arial Narrow" w:hAnsi="Arial Narrow"/>
                <w:color w:val="002060"/>
                <w:sz w:val="22"/>
                <w:szCs w:val="22"/>
              </w:rPr>
            </w:pPr>
          </w:p>
        </w:tc>
        <w:tc>
          <w:tcPr>
            <w:tcW w:w="489" w:type="dxa"/>
          </w:tcPr>
          <w:p w14:paraId="56B6D28C" w14:textId="77777777" w:rsidR="00B350BA" w:rsidRPr="00394CF5" w:rsidRDefault="00B350BA" w:rsidP="003D241E">
            <w:pPr>
              <w:pStyle w:val="Default"/>
              <w:rPr>
                <w:rFonts w:ascii="Arial Narrow" w:hAnsi="Arial Narrow"/>
                <w:color w:val="002060"/>
                <w:sz w:val="22"/>
                <w:szCs w:val="22"/>
              </w:rPr>
            </w:pPr>
          </w:p>
        </w:tc>
        <w:tc>
          <w:tcPr>
            <w:tcW w:w="9089" w:type="dxa"/>
          </w:tcPr>
          <w:p w14:paraId="3EB81615" w14:textId="77777777" w:rsidR="00B350BA" w:rsidRPr="00394CF5" w:rsidRDefault="00B350BA" w:rsidP="003D241E">
            <w:pPr>
              <w:pStyle w:val="Default"/>
              <w:rPr>
                <w:rFonts w:ascii="Arial Narrow" w:hAnsi="Arial Narrow"/>
                <w:color w:val="002060"/>
                <w:sz w:val="22"/>
                <w:szCs w:val="22"/>
              </w:rPr>
            </w:pPr>
          </w:p>
        </w:tc>
      </w:tr>
      <w:tr w:rsidR="00482832" w:rsidRPr="00743B1B" w14:paraId="316C25F7" w14:textId="77777777" w:rsidTr="002F1181">
        <w:tc>
          <w:tcPr>
            <w:tcW w:w="4855" w:type="dxa"/>
          </w:tcPr>
          <w:p w14:paraId="12639134" w14:textId="23E70ECB" w:rsidR="00B350BA" w:rsidRPr="00482832" w:rsidRDefault="00B350BA" w:rsidP="003D241E">
            <w:pPr>
              <w:pStyle w:val="Default"/>
              <w:rPr>
                <w:rFonts w:ascii="Arial Narrow" w:hAnsi="Arial Narrow"/>
                <w:color w:val="002060"/>
                <w:sz w:val="22"/>
                <w:szCs w:val="22"/>
              </w:rPr>
            </w:pPr>
            <w:r w:rsidRPr="00482832">
              <w:rPr>
                <w:rFonts w:ascii="Arial Narrow" w:hAnsi="Arial Narrow"/>
                <w:color w:val="002060"/>
                <w:sz w:val="22"/>
                <w:szCs w:val="22"/>
              </w:rPr>
              <w:t>Utilizarea durabilă și protejarea resurselor de apă și a celor marine</w:t>
            </w:r>
            <w:r w:rsidR="00482832" w:rsidRPr="00482832">
              <w:rPr>
                <w:rFonts w:ascii="Arial Narrow" w:hAnsi="Arial Narrow"/>
                <w:color w:val="002060"/>
                <w:sz w:val="22"/>
                <w:szCs w:val="22"/>
              </w:rPr>
              <w:t>’.</w:t>
            </w:r>
          </w:p>
          <w:p w14:paraId="5FFA3CFD" w14:textId="40E6F419" w:rsidR="00482832" w:rsidRPr="00482832" w:rsidRDefault="00482832" w:rsidP="003D241E">
            <w:pPr>
              <w:pStyle w:val="Default"/>
              <w:rPr>
                <w:rFonts w:ascii="Arial Narrow" w:hAnsi="Arial Narrow"/>
                <w:color w:val="002060"/>
                <w:sz w:val="22"/>
                <w:szCs w:val="22"/>
              </w:rPr>
            </w:pPr>
            <w:r w:rsidRPr="00482832">
              <w:rPr>
                <w:rFonts w:ascii="Arial Narrow" w:hAnsi="Arial Narrow"/>
                <w:color w:val="002060"/>
                <w:sz w:val="22"/>
                <w:szCs w:val="22"/>
              </w:rPr>
              <w:t>[</w:t>
            </w:r>
            <w:r w:rsidRPr="00482832">
              <w:rPr>
                <w:rFonts w:ascii="Arial Narrow" w:hAnsi="Arial Narrow"/>
                <w:i/>
                <w:iCs/>
                <w:color w:val="002060"/>
                <w:sz w:val="22"/>
                <w:szCs w:val="22"/>
                <w:shd w:val="clear" w:color="auto" w:fill="F2F2F2" w:themeFill="background1" w:themeFillShade="F2"/>
              </w:rPr>
              <w:t>Reforma nu are impact asupra protecției resurselor de apă și a celor marine.]</w:t>
            </w:r>
          </w:p>
        </w:tc>
        <w:tc>
          <w:tcPr>
            <w:tcW w:w="502" w:type="dxa"/>
          </w:tcPr>
          <w:p w14:paraId="1E02A5C8" w14:textId="77777777" w:rsidR="00B350BA" w:rsidRPr="00482832" w:rsidRDefault="00B350BA" w:rsidP="003D241E">
            <w:pPr>
              <w:pStyle w:val="Default"/>
              <w:rPr>
                <w:rFonts w:ascii="Arial Narrow" w:hAnsi="Arial Narrow"/>
                <w:color w:val="002060"/>
                <w:sz w:val="22"/>
                <w:szCs w:val="22"/>
              </w:rPr>
            </w:pPr>
          </w:p>
        </w:tc>
        <w:tc>
          <w:tcPr>
            <w:tcW w:w="489" w:type="dxa"/>
          </w:tcPr>
          <w:p w14:paraId="669EA466" w14:textId="77777777" w:rsidR="00B350BA" w:rsidRPr="00482832" w:rsidRDefault="00B350BA" w:rsidP="003D241E">
            <w:pPr>
              <w:pStyle w:val="Default"/>
              <w:rPr>
                <w:rFonts w:ascii="Arial Narrow" w:hAnsi="Arial Narrow"/>
                <w:color w:val="002060"/>
                <w:sz w:val="22"/>
                <w:szCs w:val="22"/>
              </w:rPr>
            </w:pPr>
          </w:p>
        </w:tc>
        <w:tc>
          <w:tcPr>
            <w:tcW w:w="9089" w:type="dxa"/>
          </w:tcPr>
          <w:p w14:paraId="6F15C67A" w14:textId="77777777" w:rsidR="00B350BA" w:rsidRPr="00482832" w:rsidRDefault="00B350BA" w:rsidP="003D241E">
            <w:pPr>
              <w:pStyle w:val="Default"/>
              <w:rPr>
                <w:rFonts w:ascii="Arial Narrow" w:hAnsi="Arial Narrow"/>
                <w:color w:val="002060"/>
                <w:sz w:val="22"/>
                <w:szCs w:val="22"/>
              </w:rPr>
            </w:pPr>
          </w:p>
        </w:tc>
      </w:tr>
      <w:tr w:rsidR="00482832" w:rsidRPr="00482832" w14:paraId="38A2C37A" w14:textId="77777777" w:rsidTr="002F1181">
        <w:tc>
          <w:tcPr>
            <w:tcW w:w="4855" w:type="dxa"/>
          </w:tcPr>
          <w:p w14:paraId="0C60ADE7" w14:textId="77777777" w:rsidR="00B350BA" w:rsidRPr="00482832" w:rsidRDefault="00B350BA" w:rsidP="003D241E">
            <w:pPr>
              <w:pStyle w:val="Default"/>
              <w:rPr>
                <w:rFonts w:ascii="Arial Narrow" w:hAnsi="Arial Narrow"/>
                <w:color w:val="002060"/>
                <w:sz w:val="22"/>
                <w:szCs w:val="22"/>
              </w:rPr>
            </w:pPr>
            <w:r w:rsidRPr="00482832">
              <w:rPr>
                <w:rFonts w:ascii="Arial Narrow" w:hAnsi="Arial Narrow"/>
                <w:color w:val="002060"/>
                <w:sz w:val="22"/>
                <w:szCs w:val="22"/>
              </w:rPr>
              <w:t>Economia circulară, inclusiv prevenirea și reciclarea deșeurilor</w:t>
            </w:r>
          </w:p>
          <w:p w14:paraId="1CF94116" w14:textId="5E8F6491" w:rsidR="00482832" w:rsidRPr="00482832" w:rsidRDefault="00482832" w:rsidP="003D241E">
            <w:pPr>
              <w:pStyle w:val="Default"/>
              <w:rPr>
                <w:rFonts w:ascii="Arial Narrow" w:hAnsi="Arial Narrow"/>
                <w:i/>
                <w:iCs/>
                <w:color w:val="002060"/>
                <w:sz w:val="22"/>
                <w:szCs w:val="22"/>
              </w:rPr>
            </w:pPr>
            <w:r w:rsidRPr="00482832">
              <w:rPr>
                <w:rFonts w:ascii="Arial Narrow" w:hAnsi="Arial Narrow"/>
                <w:i/>
                <w:iCs/>
                <w:color w:val="002060"/>
                <w:sz w:val="22"/>
                <w:szCs w:val="22"/>
                <w:shd w:val="clear" w:color="auto" w:fill="F2F2F2" w:themeFill="background1" w:themeFillShade="F2"/>
              </w:rPr>
              <w:t>[Reforma nu are efecte directe sau indirecte asupra obiectivului privind economia circulară.]</w:t>
            </w:r>
          </w:p>
        </w:tc>
        <w:tc>
          <w:tcPr>
            <w:tcW w:w="502" w:type="dxa"/>
          </w:tcPr>
          <w:p w14:paraId="21429FFE" w14:textId="77777777" w:rsidR="00B350BA" w:rsidRPr="00482832" w:rsidRDefault="00B350BA" w:rsidP="003D241E">
            <w:pPr>
              <w:pStyle w:val="Default"/>
              <w:rPr>
                <w:rFonts w:ascii="Arial Narrow" w:hAnsi="Arial Narrow"/>
                <w:color w:val="002060"/>
                <w:sz w:val="22"/>
                <w:szCs w:val="22"/>
              </w:rPr>
            </w:pPr>
          </w:p>
        </w:tc>
        <w:tc>
          <w:tcPr>
            <w:tcW w:w="489" w:type="dxa"/>
          </w:tcPr>
          <w:p w14:paraId="14009331" w14:textId="77777777" w:rsidR="00B350BA" w:rsidRPr="00482832" w:rsidRDefault="00B350BA" w:rsidP="003D241E">
            <w:pPr>
              <w:pStyle w:val="Default"/>
              <w:rPr>
                <w:rFonts w:ascii="Arial Narrow" w:hAnsi="Arial Narrow"/>
                <w:color w:val="002060"/>
                <w:sz w:val="22"/>
                <w:szCs w:val="22"/>
              </w:rPr>
            </w:pPr>
          </w:p>
        </w:tc>
        <w:tc>
          <w:tcPr>
            <w:tcW w:w="9089" w:type="dxa"/>
          </w:tcPr>
          <w:p w14:paraId="751B6FF3" w14:textId="77777777" w:rsidR="00B350BA" w:rsidRPr="00482832" w:rsidRDefault="00B350BA" w:rsidP="003D241E">
            <w:pPr>
              <w:pStyle w:val="Default"/>
              <w:rPr>
                <w:rFonts w:ascii="Arial Narrow" w:hAnsi="Arial Narrow"/>
                <w:color w:val="002060"/>
                <w:sz w:val="22"/>
                <w:szCs w:val="22"/>
              </w:rPr>
            </w:pPr>
          </w:p>
        </w:tc>
      </w:tr>
      <w:tr w:rsidR="00482832" w:rsidRPr="00743B1B" w14:paraId="7A5B73C2" w14:textId="77777777" w:rsidTr="002F1181">
        <w:tc>
          <w:tcPr>
            <w:tcW w:w="4855" w:type="dxa"/>
          </w:tcPr>
          <w:p w14:paraId="0154BB98" w14:textId="77777777" w:rsidR="00B350BA" w:rsidRPr="00482832" w:rsidRDefault="00B350BA" w:rsidP="003D241E">
            <w:pPr>
              <w:pStyle w:val="Default"/>
              <w:rPr>
                <w:rFonts w:ascii="Arial Narrow" w:hAnsi="Arial Narrow"/>
                <w:color w:val="002060"/>
                <w:sz w:val="22"/>
                <w:szCs w:val="22"/>
              </w:rPr>
            </w:pPr>
            <w:r w:rsidRPr="00482832">
              <w:rPr>
                <w:rFonts w:ascii="Arial Narrow" w:hAnsi="Arial Narrow"/>
                <w:color w:val="002060"/>
                <w:sz w:val="22"/>
                <w:szCs w:val="22"/>
              </w:rPr>
              <w:t>Prevenirea și controlul poluării în aer, apă sau sol</w:t>
            </w:r>
          </w:p>
          <w:p w14:paraId="5731DF15" w14:textId="1199BF43" w:rsidR="00482832" w:rsidRPr="00482832" w:rsidRDefault="00482832" w:rsidP="003D241E">
            <w:pPr>
              <w:pStyle w:val="Default"/>
              <w:rPr>
                <w:rFonts w:ascii="Arial Narrow" w:hAnsi="Arial Narrow"/>
                <w:i/>
                <w:iCs/>
                <w:color w:val="002060"/>
                <w:sz w:val="22"/>
                <w:szCs w:val="22"/>
              </w:rPr>
            </w:pPr>
            <w:r w:rsidRPr="00482832">
              <w:rPr>
                <w:rFonts w:ascii="Arial Narrow" w:hAnsi="Arial Narrow"/>
                <w:i/>
                <w:iCs/>
                <w:color w:val="002060"/>
                <w:sz w:val="22"/>
                <w:szCs w:val="22"/>
                <w:shd w:val="clear" w:color="auto" w:fill="F2F2F2" w:themeFill="background1" w:themeFillShade="F2"/>
              </w:rPr>
              <w:t>[Prin activitățile desfășurate nu se va conduce la creșterea gradului de poluare.]</w:t>
            </w:r>
          </w:p>
        </w:tc>
        <w:tc>
          <w:tcPr>
            <w:tcW w:w="502" w:type="dxa"/>
          </w:tcPr>
          <w:p w14:paraId="2F481893" w14:textId="77777777" w:rsidR="00B350BA" w:rsidRPr="00482832" w:rsidRDefault="00B350BA" w:rsidP="003D241E">
            <w:pPr>
              <w:pStyle w:val="Default"/>
              <w:rPr>
                <w:rFonts w:ascii="Arial Narrow" w:hAnsi="Arial Narrow"/>
                <w:color w:val="002060"/>
                <w:sz w:val="22"/>
                <w:szCs w:val="22"/>
              </w:rPr>
            </w:pPr>
          </w:p>
        </w:tc>
        <w:tc>
          <w:tcPr>
            <w:tcW w:w="489" w:type="dxa"/>
          </w:tcPr>
          <w:p w14:paraId="7BE3811C" w14:textId="77777777" w:rsidR="00B350BA" w:rsidRPr="00482832" w:rsidRDefault="00B350BA" w:rsidP="003D241E">
            <w:pPr>
              <w:pStyle w:val="Default"/>
              <w:rPr>
                <w:rFonts w:ascii="Arial Narrow" w:hAnsi="Arial Narrow"/>
                <w:color w:val="002060"/>
                <w:sz w:val="22"/>
                <w:szCs w:val="22"/>
              </w:rPr>
            </w:pPr>
          </w:p>
        </w:tc>
        <w:tc>
          <w:tcPr>
            <w:tcW w:w="9089" w:type="dxa"/>
          </w:tcPr>
          <w:p w14:paraId="61DD1AD6" w14:textId="77777777" w:rsidR="00B350BA" w:rsidRPr="00482832" w:rsidRDefault="00B350BA" w:rsidP="003D241E">
            <w:pPr>
              <w:pStyle w:val="Default"/>
              <w:rPr>
                <w:rFonts w:ascii="Arial Narrow" w:hAnsi="Arial Narrow"/>
                <w:color w:val="002060"/>
                <w:sz w:val="22"/>
                <w:szCs w:val="22"/>
              </w:rPr>
            </w:pPr>
          </w:p>
        </w:tc>
      </w:tr>
      <w:tr w:rsidR="00482832" w:rsidRPr="00482832" w14:paraId="69C700A8" w14:textId="77777777" w:rsidTr="002F1181">
        <w:tc>
          <w:tcPr>
            <w:tcW w:w="4855" w:type="dxa"/>
          </w:tcPr>
          <w:p w14:paraId="197AD77E" w14:textId="77777777" w:rsidR="00B350BA" w:rsidRPr="00482832" w:rsidRDefault="00B350BA" w:rsidP="003D241E">
            <w:pPr>
              <w:pStyle w:val="Default"/>
              <w:rPr>
                <w:rFonts w:ascii="Arial Narrow" w:hAnsi="Arial Narrow"/>
                <w:color w:val="002060"/>
                <w:sz w:val="22"/>
                <w:szCs w:val="22"/>
              </w:rPr>
            </w:pPr>
            <w:r w:rsidRPr="00482832">
              <w:rPr>
                <w:rFonts w:ascii="Arial Narrow" w:hAnsi="Arial Narrow"/>
                <w:color w:val="002060"/>
                <w:sz w:val="22"/>
                <w:szCs w:val="22"/>
              </w:rPr>
              <w:t>Protecția și restaurarea biodiversității și a ecosistemelor</w:t>
            </w:r>
          </w:p>
          <w:p w14:paraId="2174C886" w14:textId="072576F1" w:rsidR="00482832" w:rsidRPr="00482832" w:rsidRDefault="00482832" w:rsidP="003D241E">
            <w:pPr>
              <w:pStyle w:val="Default"/>
              <w:rPr>
                <w:rFonts w:ascii="Arial Narrow" w:hAnsi="Arial Narrow"/>
                <w:i/>
                <w:iCs/>
                <w:color w:val="002060"/>
                <w:sz w:val="22"/>
                <w:szCs w:val="22"/>
              </w:rPr>
            </w:pPr>
            <w:r w:rsidRPr="00482832">
              <w:rPr>
                <w:rFonts w:ascii="Arial Narrow" w:hAnsi="Arial Narrow"/>
                <w:i/>
                <w:iCs/>
                <w:color w:val="002060"/>
                <w:sz w:val="22"/>
                <w:szCs w:val="22"/>
                <w:shd w:val="clear" w:color="auto" w:fill="F2F2F2" w:themeFill="background1" w:themeFillShade="F2"/>
              </w:rPr>
              <w:t>[Reforma nu are implicații asupra unor zone ori arii protejate.]</w:t>
            </w:r>
          </w:p>
        </w:tc>
        <w:tc>
          <w:tcPr>
            <w:tcW w:w="502" w:type="dxa"/>
          </w:tcPr>
          <w:p w14:paraId="183D77A7" w14:textId="77777777" w:rsidR="00B350BA" w:rsidRPr="00482832" w:rsidRDefault="00B350BA" w:rsidP="003D241E">
            <w:pPr>
              <w:pStyle w:val="Default"/>
              <w:rPr>
                <w:rFonts w:ascii="Arial Narrow" w:hAnsi="Arial Narrow"/>
                <w:color w:val="002060"/>
                <w:sz w:val="22"/>
                <w:szCs w:val="22"/>
              </w:rPr>
            </w:pPr>
          </w:p>
        </w:tc>
        <w:tc>
          <w:tcPr>
            <w:tcW w:w="489" w:type="dxa"/>
          </w:tcPr>
          <w:p w14:paraId="0923F346" w14:textId="77777777" w:rsidR="00B350BA" w:rsidRPr="00482832" w:rsidRDefault="00B350BA" w:rsidP="003D241E">
            <w:pPr>
              <w:pStyle w:val="Default"/>
              <w:rPr>
                <w:rFonts w:ascii="Arial Narrow" w:hAnsi="Arial Narrow"/>
                <w:color w:val="002060"/>
                <w:sz w:val="22"/>
                <w:szCs w:val="22"/>
              </w:rPr>
            </w:pPr>
          </w:p>
        </w:tc>
        <w:tc>
          <w:tcPr>
            <w:tcW w:w="9089" w:type="dxa"/>
          </w:tcPr>
          <w:p w14:paraId="43388159" w14:textId="77777777" w:rsidR="00B350BA" w:rsidRPr="00482832" w:rsidRDefault="00B350BA" w:rsidP="003D241E">
            <w:pPr>
              <w:pStyle w:val="Default"/>
              <w:rPr>
                <w:rFonts w:ascii="Arial Narrow" w:hAnsi="Arial Narrow"/>
                <w:color w:val="002060"/>
                <w:sz w:val="22"/>
                <w:szCs w:val="22"/>
              </w:rPr>
            </w:pPr>
          </w:p>
        </w:tc>
      </w:tr>
    </w:tbl>
    <w:p w14:paraId="12711842" w14:textId="77777777" w:rsidR="00B350BA" w:rsidRPr="00394CF5" w:rsidRDefault="00B350BA" w:rsidP="00B350BA">
      <w:pPr>
        <w:pStyle w:val="Default"/>
        <w:rPr>
          <w:rFonts w:ascii="Arial Narrow" w:hAnsi="Arial Narrow"/>
          <w:color w:val="002060"/>
          <w:sz w:val="22"/>
          <w:szCs w:val="22"/>
        </w:rPr>
      </w:pPr>
    </w:p>
    <w:p w14:paraId="17BC4CAF" w14:textId="77777777" w:rsidR="00B350BA" w:rsidRPr="00735F85" w:rsidRDefault="00B350BA" w:rsidP="00B350BA">
      <w:pPr>
        <w:pStyle w:val="Default"/>
        <w:rPr>
          <w:rFonts w:ascii="Arial Narrow" w:hAnsi="Arial Narrow"/>
          <w:color w:val="002060"/>
          <w:sz w:val="22"/>
          <w:szCs w:val="22"/>
        </w:rPr>
      </w:pPr>
      <w:r w:rsidRPr="00735F85">
        <w:rPr>
          <w:rFonts w:ascii="Arial Narrow" w:hAnsi="Arial Narrow"/>
          <w:b/>
          <w:bCs/>
          <w:i/>
          <w:iCs/>
          <w:color w:val="002060"/>
          <w:sz w:val="22"/>
          <w:szCs w:val="22"/>
        </w:rPr>
        <w:t xml:space="preserve">Partea 2 a listei de verificare – </w:t>
      </w:r>
    </w:p>
    <w:p w14:paraId="2DD68B99" w14:textId="4D7F20C4" w:rsidR="00B350BA" w:rsidRPr="00735F85" w:rsidRDefault="00B350BA" w:rsidP="009A0E20">
      <w:pPr>
        <w:pStyle w:val="Default"/>
        <w:shd w:val="clear" w:color="auto" w:fill="D9D9D9" w:themeFill="background1" w:themeFillShade="D9"/>
        <w:jc w:val="both"/>
        <w:rPr>
          <w:rFonts w:ascii="Arial Narrow" w:hAnsi="Arial Narrow"/>
          <w:color w:val="002060"/>
          <w:sz w:val="22"/>
          <w:szCs w:val="22"/>
        </w:rPr>
      </w:pPr>
      <w:r w:rsidRPr="00735F85">
        <w:rPr>
          <w:rFonts w:ascii="Arial Narrow" w:hAnsi="Arial Narrow"/>
          <w:i/>
          <w:iCs/>
          <w:color w:val="002060"/>
          <w:sz w:val="22"/>
          <w:szCs w:val="22"/>
        </w:rPr>
        <w:t xml:space="preserve">[Solicitantul de finanțare trebuie să furnizeze o </w:t>
      </w:r>
      <w:r w:rsidRPr="00735F85">
        <w:rPr>
          <w:rFonts w:ascii="Arial Narrow" w:hAnsi="Arial Narrow"/>
          <w:b/>
          <w:bCs/>
          <w:i/>
          <w:iCs/>
          <w:color w:val="002060"/>
          <w:sz w:val="22"/>
          <w:szCs w:val="22"/>
        </w:rPr>
        <w:t xml:space="preserve">evaluare de fond </w:t>
      </w:r>
      <w:r w:rsidRPr="00735F85">
        <w:rPr>
          <w:rFonts w:ascii="Arial Narrow" w:hAnsi="Arial Narrow"/>
          <w:i/>
          <w:iCs/>
          <w:color w:val="002060"/>
          <w:sz w:val="22"/>
          <w:szCs w:val="22"/>
        </w:rPr>
        <w:t xml:space="preserve">a proiectului/ofertei conform principiului DNSH, în cazul obiectivelor de mediu care necesită efectuarea acestei evaluări. </w:t>
      </w:r>
    </w:p>
    <w:p w14:paraId="1AB64500" w14:textId="71695556" w:rsidR="00B350BA" w:rsidRPr="00735F85" w:rsidRDefault="00B350BA" w:rsidP="009A0E20">
      <w:pPr>
        <w:pStyle w:val="Default"/>
        <w:shd w:val="clear" w:color="auto" w:fill="D9D9D9" w:themeFill="background1" w:themeFillShade="D9"/>
        <w:jc w:val="both"/>
        <w:rPr>
          <w:rFonts w:ascii="Arial Narrow" w:hAnsi="Arial Narrow"/>
          <w:i/>
          <w:iCs/>
          <w:color w:val="002060"/>
          <w:sz w:val="22"/>
          <w:szCs w:val="22"/>
        </w:rPr>
      </w:pPr>
      <w:r w:rsidRPr="00735F85">
        <w:rPr>
          <w:rFonts w:ascii="Arial Narrow" w:hAnsi="Arial Narrow"/>
          <w:i/>
          <w:iCs/>
          <w:color w:val="002060"/>
          <w:sz w:val="22"/>
          <w:szCs w:val="22"/>
        </w:rPr>
        <w:t xml:space="preserve">Astfel, solicitantul va răspunde la întrebările de mai jos, pentru acele obiective de mediu identificate în partea 1 ca necesitând o evaluare de fond, </w:t>
      </w:r>
      <w:r w:rsidR="009A0E20" w:rsidRPr="00735F85">
        <w:rPr>
          <w:rFonts w:ascii="Arial Narrow" w:hAnsi="Arial Narrow"/>
          <w:i/>
          <w:iCs/>
          <w:color w:val="002060"/>
          <w:sz w:val="22"/>
          <w:szCs w:val="22"/>
        </w:rPr>
        <w:t>ținând</w:t>
      </w:r>
      <w:r w:rsidRPr="00735F85">
        <w:rPr>
          <w:rFonts w:ascii="Arial Narrow" w:hAnsi="Arial Narrow"/>
          <w:i/>
          <w:iCs/>
          <w:color w:val="002060"/>
          <w:sz w:val="22"/>
          <w:szCs w:val="22"/>
        </w:rPr>
        <w:t xml:space="preserve"> seama de </w:t>
      </w:r>
      <w:r w:rsidR="009A0E20" w:rsidRPr="00735F85">
        <w:rPr>
          <w:rFonts w:ascii="Arial Narrow" w:hAnsi="Arial Narrow"/>
          <w:b/>
          <w:bCs/>
          <w:i/>
          <w:iCs/>
          <w:color w:val="002060"/>
          <w:sz w:val="22"/>
          <w:szCs w:val="22"/>
        </w:rPr>
        <w:t>cerințele</w:t>
      </w:r>
      <w:r w:rsidRPr="00735F85">
        <w:rPr>
          <w:rFonts w:ascii="Arial Narrow" w:hAnsi="Arial Narrow"/>
          <w:b/>
          <w:bCs/>
          <w:i/>
          <w:iCs/>
          <w:color w:val="002060"/>
          <w:sz w:val="22"/>
          <w:szCs w:val="22"/>
        </w:rPr>
        <w:t xml:space="preserve"> de examinare </w:t>
      </w:r>
      <w:r w:rsidRPr="00735F85">
        <w:rPr>
          <w:rFonts w:ascii="Arial Narrow" w:hAnsi="Arial Narrow"/>
          <w:i/>
          <w:iCs/>
          <w:color w:val="002060"/>
          <w:sz w:val="22"/>
          <w:szCs w:val="22"/>
        </w:rPr>
        <w:t xml:space="preserve">prevăzute în coloana privind </w:t>
      </w:r>
      <w:r w:rsidRPr="00735F85">
        <w:rPr>
          <w:rFonts w:ascii="Arial Narrow" w:hAnsi="Arial Narrow"/>
          <w:b/>
          <w:bCs/>
          <w:i/>
          <w:iCs/>
          <w:color w:val="002060"/>
          <w:sz w:val="22"/>
          <w:szCs w:val="22"/>
        </w:rPr>
        <w:t>evaluarea de fond</w:t>
      </w:r>
      <w:r w:rsidRPr="00735F85">
        <w:rPr>
          <w:rFonts w:ascii="Arial Narrow" w:hAnsi="Arial Narrow"/>
          <w:i/>
          <w:iCs/>
          <w:color w:val="002060"/>
          <w:sz w:val="22"/>
          <w:szCs w:val="22"/>
        </w:rPr>
        <w:t xml:space="preserve">, de mai jos, făcând totodată referire la </w:t>
      </w:r>
      <w:r w:rsidR="009A0E20" w:rsidRPr="00735F85">
        <w:rPr>
          <w:rFonts w:ascii="Arial Narrow" w:hAnsi="Arial Narrow"/>
          <w:i/>
          <w:iCs/>
          <w:color w:val="002060"/>
          <w:sz w:val="22"/>
          <w:szCs w:val="22"/>
        </w:rPr>
        <w:t>documentația</w:t>
      </w:r>
      <w:r w:rsidRPr="00735F85">
        <w:rPr>
          <w:rFonts w:ascii="Arial Narrow" w:hAnsi="Arial Narrow"/>
          <w:i/>
          <w:iCs/>
          <w:color w:val="002060"/>
          <w:sz w:val="22"/>
          <w:szCs w:val="22"/>
        </w:rPr>
        <w:t xml:space="preserve"> tehnico-economică, avizele </w:t>
      </w:r>
      <w:r w:rsidR="009A0E20" w:rsidRPr="00735F85">
        <w:rPr>
          <w:rFonts w:ascii="Arial Narrow" w:hAnsi="Arial Narrow"/>
          <w:i/>
          <w:iCs/>
          <w:color w:val="002060"/>
          <w:sz w:val="22"/>
          <w:szCs w:val="22"/>
        </w:rPr>
        <w:t>și</w:t>
      </w:r>
      <w:r w:rsidRPr="00735F85">
        <w:rPr>
          <w:rFonts w:ascii="Arial Narrow" w:hAnsi="Arial Narrow"/>
          <w:i/>
          <w:iCs/>
          <w:color w:val="002060"/>
          <w:sz w:val="22"/>
          <w:szCs w:val="22"/>
        </w:rPr>
        <w:t xml:space="preserve"> acordurile </w:t>
      </w:r>
      <w:r w:rsidR="009A0E20" w:rsidRPr="00735F85">
        <w:rPr>
          <w:rFonts w:ascii="Arial Narrow" w:hAnsi="Arial Narrow"/>
          <w:i/>
          <w:iCs/>
          <w:color w:val="002060"/>
          <w:sz w:val="22"/>
          <w:szCs w:val="22"/>
        </w:rPr>
        <w:t>obținute</w:t>
      </w:r>
      <w:r w:rsidRPr="00735F85">
        <w:rPr>
          <w:rFonts w:ascii="Arial Narrow" w:hAnsi="Arial Narrow"/>
          <w:i/>
          <w:iCs/>
          <w:color w:val="002060"/>
          <w:sz w:val="22"/>
          <w:szCs w:val="22"/>
        </w:rPr>
        <w:t xml:space="preserve">/care vor fi </w:t>
      </w:r>
      <w:r w:rsidR="009A0E20" w:rsidRPr="00735F85">
        <w:rPr>
          <w:rFonts w:ascii="Arial Narrow" w:hAnsi="Arial Narrow"/>
          <w:i/>
          <w:iCs/>
          <w:color w:val="002060"/>
          <w:sz w:val="22"/>
          <w:szCs w:val="22"/>
        </w:rPr>
        <w:t>obținute</w:t>
      </w:r>
      <w:r w:rsidRPr="00735F85">
        <w:rPr>
          <w:rFonts w:ascii="Arial Narrow" w:hAnsi="Arial Narrow"/>
          <w:i/>
          <w:iCs/>
          <w:color w:val="002060"/>
          <w:sz w:val="22"/>
          <w:szCs w:val="22"/>
        </w:rPr>
        <w:t xml:space="preserve"> pentru proiectul/oferta depusă.]</w:t>
      </w:r>
    </w:p>
    <w:p w14:paraId="5D81D15D" w14:textId="77777777" w:rsidR="00B350BA" w:rsidRPr="00735F85" w:rsidRDefault="00B350BA" w:rsidP="00B350BA">
      <w:pPr>
        <w:pStyle w:val="Default"/>
        <w:rPr>
          <w:rFonts w:ascii="Arial Narrow" w:hAnsi="Arial Narrow"/>
          <w:i/>
          <w:iCs/>
          <w:color w:val="002060"/>
          <w:sz w:val="22"/>
          <w:szCs w:val="22"/>
        </w:rPr>
      </w:pPr>
    </w:p>
    <w:p w14:paraId="7F19DC7E" w14:textId="44AF5686" w:rsidR="00482832" w:rsidRPr="00482832" w:rsidRDefault="00482832" w:rsidP="00482832">
      <w:pPr>
        <w:pStyle w:val="Tablecaption0"/>
        <w:numPr>
          <w:ilvl w:val="0"/>
          <w:numId w:val="16"/>
        </w:numPr>
        <w:ind w:left="360"/>
        <w:rPr>
          <w:rFonts w:ascii="Arial Narrow" w:hAnsi="Arial Narrow"/>
          <w:color w:val="002060"/>
          <w:sz w:val="22"/>
          <w:szCs w:val="22"/>
          <w:lang w:val="ro-RO"/>
        </w:rPr>
      </w:pPr>
      <w:r w:rsidRPr="00482832">
        <w:rPr>
          <w:rFonts w:ascii="Arial Narrow" w:hAnsi="Arial Narrow"/>
          <w:color w:val="002060"/>
          <w:sz w:val="22"/>
          <w:szCs w:val="22"/>
          <w:lang w:val="ro-RO"/>
        </w:rPr>
        <w:t>Investiția 6. Dezvoltarea a 10 consorții regionale și dezvoltarea și dotarea a 10 campusuri profesionale integrate</w:t>
      </w:r>
    </w:p>
    <w:p w14:paraId="5661BB78" w14:textId="77777777" w:rsidR="00D97EBB" w:rsidRDefault="00D97EBB" w:rsidP="002F1181">
      <w:pPr>
        <w:pStyle w:val="Tablecaption0"/>
        <w:rPr>
          <w:rFonts w:ascii="Arial Narrow" w:hAnsi="Arial Narrow"/>
          <w:color w:val="002060"/>
          <w:sz w:val="22"/>
          <w:szCs w:val="22"/>
          <w:lang w:val="ro-RO"/>
        </w:rPr>
      </w:pPr>
    </w:p>
    <w:tbl>
      <w:tblPr>
        <w:tblOverlap w:val="never"/>
        <w:tblW w:w="5035" w:type="pct"/>
        <w:tblCellMar>
          <w:left w:w="10" w:type="dxa"/>
          <w:right w:w="10" w:type="dxa"/>
        </w:tblCellMar>
        <w:tblLook w:val="0000" w:firstRow="0" w:lastRow="0" w:firstColumn="0" w:lastColumn="0" w:noHBand="0" w:noVBand="0"/>
      </w:tblPr>
      <w:tblGrid>
        <w:gridCol w:w="4844"/>
        <w:gridCol w:w="540"/>
        <w:gridCol w:w="552"/>
        <w:gridCol w:w="9068"/>
      </w:tblGrid>
      <w:tr w:rsidR="00D97EBB" w:rsidRPr="00394CF5" w14:paraId="5DBCF6A1" w14:textId="77777777" w:rsidTr="00394CF5">
        <w:trPr>
          <w:trHeight w:val="20"/>
        </w:trPr>
        <w:tc>
          <w:tcPr>
            <w:tcW w:w="1614" w:type="pct"/>
            <w:tcBorders>
              <w:top w:val="single" w:sz="4" w:space="0" w:color="auto"/>
              <w:left w:val="single" w:sz="4" w:space="0" w:color="auto"/>
            </w:tcBorders>
            <w:shd w:val="clear" w:color="auto" w:fill="FFFFFF"/>
          </w:tcPr>
          <w:p w14:paraId="73F04398" w14:textId="77777777" w:rsidR="002F1181" w:rsidRPr="00394CF5" w:rsidRDefault="002F1181" w:rsidP="005407D4">
            <w:pPr>
              <w:pStyle w:val="Other0"/>
              <w:rPr>
                <w:rFonts w:ascii="Arial Narrow" w:hAnsi="Arial Narrow"/>
                <w:color w:val="002060"/>
                <w:sz w:val="22"/>
                <w:szCs w:val="22"/>
                <w:lang w:val="ro-RO"/>
              </w:rPr>
            </w:pPr>
            <w:r w:rsidRPr="00394CF5">
              <w:rPr>
                <w:rFonts w:ascii="Arial Narrow" w:hAnsi="Arial Narrow"/>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FFFFF"/>
          </w:tcPr>
          <w:p w14:paraId="635E0432" w14:textId="77777777" w:rsidR="002F1181" w:rsidRPr="00394CF5" w:rsidRDefault="002F1181" w:rsidP="005407D4">
            <w:pPr>
              <w:pStyle w:val="Other0"/>
              <w:rPr>
                <w:rFonts w:ascii="Arial Narrow" w:hAnsi="Arial Narrow"/>
                <w:color w:val="002060"/>
                <w:sz w:val="22"/>
                <w:szCs w:val="22"/>
                <w:lang w:val="ro-RO"/>
              </w:rPr>
            </w:pPr>
            <w:r w:rsidRPr="00394CF5">
              <w:rPr>
                <w:rFonts w:ascii="Arial Narrow" w:hAnsi="Arial Narrow"/>
                <w:i/>
                <w:iCs/>
                <w:color w:val="002060"/>
                <w:sz w:val="22"/>
                <w:szCs w:val="22"/>
                <w:lang w:val="ro-RO"/>
              </w:rPr>
              <w:t>DA</w:t>
            </w:r>
          </w:p>
        </w:tc>
        <w:tc>
          <w:tcPr>
            <w:tcW w:w="184" w:type="pct"/>
            <w:tcBorders>
              <w:top w:val="single" w:sz="4" w:space="0" w:color="auto"/>
              <w:left w:val="single" w:sz="4" w:space="0" w:color="auto"/>
            </w:tcBorders>
            <w:shd w:val="clear" w:color="auto" w:fill="FFFFFF"/>
          </w:tcPr>
          <w:p w14:paraId="28D3D43F" w14:textId="77777777" w:rsidR="002F1181" w:rsidRPr="00394CF5" w:rsidRDefault="002F1181" w:rsidP="00394CF5">
            <w:pPr>
              <w:pStyle w:val="Other0"/>
              <w:rPr>
                <w:rFonts w:ascii="Arial Narrow" w:hAnsi="Arial Narrow"/>
                <w:color w:val="002060"/>
                <w:sz w:val="22"/>
                <w:szCs w:val="22"/>
                <w:lang w:val="ro-RO"/>
              </w:rPr>
            </w:pPr>
            <w:r w:rsidRPr="00394CF5">
              <w:rPr>
                <w:rFonts w:ascii="Arial Narrow" w:hAnsi="Arial Narrow"/>
                <w:i/>
                <w:iCs/>
                <w:color w:val="002060"/>
                <w:sz w:val="22"/>
                <w:szCs w:val="22"/>
                <w:lang w:val="ro-RO"/>
              </w:rPr>
              <w:t>NU</w:t>
            </w:r>
          </w:p>
        </w:tc>
        <w:tc>
          <w:tcPr>
            <w:tcW w:w="3022" w:type="pct"/>
            <w:tcBorders>
              <w:top w:val="single" w:sz="4" w:space="0" w:color="auto"/>
              <w:left w:val="single" w:sz="4" w:space="0" w:color="auto"/>
              <w:right w:val="single" w:sz="4" w:space="0" w:color="auto"/>
            </w:tcBorders>
            <w:shd w:val="clear" w:color="auto" w:fill="FFFFFF"/>
          </w:tcPr>
          <w:p w14:paraId="618245CF" w14:textId="77777777" w:rsidR="002F1181" w:rsidRPr="00394CF5" w:rsidRDefault="002F1181" w:rsidP="005407D4">
            <w:pPr>
              <w:pStyle w:val="Other0"/>
              <w:rPr>
                <w:rFonts w:ascii="Arial Narrow" w:hAnsi="Arial Narrow"/>
                <w:color w:val="002060"/>
                <w:sz w:val="22"/>
                <w:szCs w:val="22"/>
                <w:lang w:val="ro-RO"/>
              </w:rPr>
            </w:pPr>
            <w:r w:rsidRPr="00394CF5">
              <w:rPr>
                <w:rFonts w:ascii="Arial Narrow" w:hAnsi="Arial Narrow"/>
                <w:i/>
                <w:iCs/>
                <w:color w:val="002060"/>
                <w:sz w:val="22"/>
                <w:szCs w:val="22"/>
                <w:lang w:val="ro-RO"/>
              </w:rPr>
              <w:t>Justificare</w:t>
            </w:r>
          </w:p>
        </w:tc>
      </w:tr>
      <w:tr w:rsidR="00D97EBB" w:rsidRPr="00394CF5" w14:paraId="79808607" w14:textId="77777777" w:rsidTr="00394CF5">
        <w:trPr>
          <w:trHeight w:val="20"/>
        </w:trPr>
        <w:tc>
          <w:tcPr>
            <w:tcW w:w="1614" w:type="pct"/>
            <w:tcBorders>
              <w:top w:val="single" w:sz="4" w:space="0" w:color="auto"/>
              <w:left w:val="single" w:sz="4" w:space="0" w:color="auto"/>
            </w:tcBorders>
            <w:shd w:val="clear" w:color="auto" w:fill="FFFFFF"/>
          </w:tcPr>
          <w:p w14:paraId="354E75ED" w14:textId="77777777" w:rsidR="002F1181" w:rsidRPr="00394CF5" w:rsidRDefault="002F1181" w:rsidP="00394CF5">
            <w:pPr>
              <w:pStyle w:val="Other0"/>
              <w:ind w:left="75"/>
              <w:rPr>
                <w:rFonts w:ascii="Arial Narrow" w:hAnsi="Arial Narrow"/>
                <w:color w:val="002060"/>
                <w:sz w:val="22"/>
                <w:szCs w:val="22"/>
                <w:lang w:val="ro-RO"/>
              </w:rPr>
            </w:pPr>
            <w:r w:rsidRPr="00394CF5">
              <w:rPr>
                <w:rFonts w:ascii="Arial Narrow" w:hAnsi="Arial Narrow"/>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tcPr>
          <w:p w14:paraId="1E0ECD1B" w14:textId="77777777" w:rsidR="002F1181" w:rsidRPr="00394CF5" w:rsidRDefault="002F1181" w:rsidP="00394CF5">
            <w:pPr>
              <w:pStyle w:val="Other0"/>
              <w:ind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184" w:type="pct"/>
            <w:tcBorders>
              <w:top w:val="single" w:sz="4" w:space="0" w:color="auto"/>
              <w:left w:val="single" w:sz="4" w:space="0" w:color="auto"/>
            </w:tcBorders>
            <w:shd w:val="clear" w:color="auto" w:fill="FFFFFF"/>
          </w:tcPr>
          <w:p w14:paraId="38DF4DA4" w14:textId="77777777" w:rsidR="002F1181" w:rsidRPr="00394CF5" w:rsidRDefault="002F1181" w:rsidP="00394CF5">
            <w:pPr>
              <w:ind w:left="0" w:right="-105"/>
              <w:rPr>
                <w:rFonts w:ascii="Arial Narrow" w:hAnsi="Arial Narrow"/>
                <w:color w:val="002060"/>
                <w:sz w:val="22"/>
                <w:szCs w:val="22"/>
                <w:lang w:val="ro-RO"/>
              </w:rPr>
            </w:pPr>
          </w:p>
        </w:tc>
        <w:tc>
          <w:tcPr>
            <w:tcW w:w="3022" w:type="pct"/>
            <w:tcBorders>
              <w:top w:val="single" w:sz="4" w:space="0" w:color="auto"/>
              <w:left w:val="single" w:sz="4" w:space="0" w:color="auto"/>
              <w:right w:val="single" w:sz="4" w:space="0" w:color="auto"/>
            </w:tcBorders>
            <w:shd w:val="clear" w:color="auto" w:fill="FFFFFF"/>
          </w:tcPr>
          <w:p w14:paraId="69B25555" w14:textId="77777777" w:rsidR="002F1181" w:rsidRPr="00394CF5" w:rsidRDefault="002F1181" w:rsidP="00394CF5">
            <w:pPr>
              <w:rPr>
                <w:rFonts w:ascii="Arial Narrow" w:hAnsi="Arial Narrow"/>
                <w:color w:val="002060"/>
                <w:sz w:val="22"/>
                <w:szCs w:val="22"/>
                <w:lang w:val="ro-RO"/>
              </w:rPr>
            </w:pPr>
          </w:p>
        </w:tc>
      </w:tr>
      <w:tr w:rsidR="00D97EBB" w:rsidRPr="00394CF5" w14:paraId="6D2CFF0E"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4A11AFE1" w14:textId="77777777" w:rsidR="002F1181" w:rsidRPr="00394CF5" w:rsidRDefault="002F1181" w:rsidP="00394CF5">
            <w:pPr>
              <w:pStyle w:val="Other0"/>
              <w:ind w:left="75"/>
              <w:rPr>
                <w:rFonts w:ascii="Arial Narrow" w:hAnsi="Arial Narrow"/>
                <w:color w:val="002060"/>
                <w:sz w:val="22"/>
                <w:szCs w:val="22"/>
                <w:lang w:val="ro-RO"/>
              </w:rPr>
            </w:pPr>
            <w:r w:rsidRPr="00394CF5">
              <w:rPr>
                <w:rFonts w:ascii="Arial Narrow" w:hAnsi="Arial Narrow"/>
                <w:color w:val="002060"/>
                <w:sz w:val="22"/>
                <w:szCs w:val="22"/>
                <w:lang w:val="ro-RO"/>
              </w:rPr>
              <w:t>Utilizarea durabilă și protejarea resurselor de apă și a celor marine</w:t>
            </w:r>
          </w:p>
          <w:p w14:paraId="11F94292" w14:textId="2BAA7138" w:rsidR="002F1181" w:rsidRPr="00482832" w:rsidRDefault="00482832" w:rsidP="00394CF5">
            <w:pPr>
              <w:pStyle w:val="Other0"/>
              <w:ind w:left="75"/>
              <w:rPr>
                <w:rFonts w:ascii="Arial Narrow" w:hAnsi="Arial Narrow"/>
                <w:i/>
                <w:iCs/>
                <w:color w:val="002060"/>
                <w:sz w:val="22"/>
                <w:szCs w:val="22"/>
                <w:lang w:val="ro-RO"/>
              </w:rPr>
            </w:pPr>
            <w:r w:rsidRPr="00B065C0">
              <w:rPr>
                <w:rFonts w:ascii="Arial Narrow" w:hAnsi="Arial Narrow"/>
                <w:i/>
                <w:iCs/>
                <w:color w:val="002060"/>
                <w:sz w:val="22"/>
                <w:szCs w:val="22"/>
                <w:shd w:val="clear" w:color="auto" w:fill="F2F2F2" w:themeFill="background1" w:themeFillShade="F2"/>
                <w:lang w:val="ro-RO"/>
              </w:rPr>
              <w:t>[</w:t>
            </w:r>
            <w:r w:rsidR="002F1181" w:rsidRPr="00482832">
              <w:rPr>
                <w:rFonts w:ascii="Arial Narrow" w:hAnsi="Arial Narrow"/>
                <w:i/>
                <w:iCs/>
                <w:color w:val="002060"/>
                <w:sz w:val="22"/>
                <w:szCs w:val="22"/>
                <w:shd w:val="clear" w:color="auto" w:fill="F2F2F2" w:themeFill="background1" w:themeFillShade="F2"/>
                <w:lang w:val="ro-RO"/>
              </w:rPr>
              <w:t xml:space="preserve">Investiția nu are efecte negative previzibile asupra utilizării durabile și protejării resurselor de apă și a celor marine, </w:t>
            </w:r>
            <w:r w:rsidR="002F1181" w:rsidRPr="00482832">
              <w:rPr>
                <w:rFonts w:ascii="Arial Narrow" w:hAnsi="Arial Narrow"/>
                <w:i/>
                <w:iCs/>
                <w:color w:val="002060"/>
                <w:sz w:val="22"/>
                <w:szCs w:val="22"/>
                <w:shd w:val="clear" w:color="auto" w:fill="F2F2F2" w:themeFill="background1" w:themeFillShade="F2"/>
                <w:lang w:val="ro-RO"/>
              </w:rPr>
              <w:lastRenderedPageBreak/>
              <w:t>nepresupunând utilizarea acestor resurse și nici acțiuni cu impact asupra acestor resurse, luând în considerare atât efectele directe cât și pe cele indirecte, de pe parcursul duratei de viață a investițiilor</w:t>
            </w:r>
            <w:r w:rsidRPr="00482832">
              <w:rPr>
                <w:rFonts w:ascii="Arial Narrow" w:hAnsi="Arial Narrow"/>
                <w:i/>
                <w:iCs/>
                <w:color w:val="002060"/>
                <w:sz w:val="22"/>
                <w:szCs w:val="22"/>
                <w:shd w:val="clear" w:color="auto" w:fill="F2F2F2" w:themeFill="background1" w:themeFillShade="F2"/>
                <w:lang w:val="ro-RO"/>
              </w:rPr>
              <w:t>]</w:t>
            </w:r>
          </w:p>
        </w:tc>
        <w:tc>
          <w:tcPr>
            <w:tcW w:w="180" w:type="pct"/>
            <w:tcBorders>
              <w:top w:val="single" w:sz="4" w:space="0" w:color="auto"/>
              <w:left w:val="single" w:sz="4" w:space="0" w:color="auto"/>
              <w:bottom w:val="single" w:sz="4" w:space="0" w:color="auto"/>
            </w:tcBorders>
            <w:shd w:val="clear" w:color="auto" w:fill="FFFFFF"/>
          </w:tcPr>
          <w:p w14:paraId="227BA43F" w14:textId="77777777" w:rsidR="002F1181" w:rsidRPr="00394CF5" w:rsidRDefault="002F1181" w:rsidP="00394CF5">
            <w:pPr>
              <w:pStyle w:val="Other0"/>
              <w:ind w:right="-105"/>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cPr>
          <w:p w14:paraId="7C58CA1E" w14:textId="77777777" w:rsidR="002F1181" w:rsidRPr="00394CF5" w:rsidRDefault="002F1181" w:rsidP="00394CF5">
            <w:pPr>
              <w:ind w:left="0"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2F1181" w:rsidRPr="00394CF5" w:rsidRDefault="002F1181" w:rsidP="00394CF5">
            <w:pPr>
              <w:ind w:left="76" w:right="166"/>
              <w:rPr>
                <w:rFonts w:ascii="Arial Narrow" w:hAnsi="Arial Narrow"/>
                <w:color w:val="002060"/>
                <w:sz w:val="22"/>
                <w:szCs w:val="22"/>
                <w:lang w:val="ro-RO"/>
              </w:rPr>
            </w:pPr>
          </w:p>
        </w:tc>
      </w:tr>
      <w:tr w:rsidR="00D97EBB" w:rsidRPr="00394CF5" w14:paraId="3FB8EB2E"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72419D6A" w14:textId="5987A657" w:rsidR="002F1181" w:rsidRPr="00394CF5" w:rsidRDefault="002F1181" w:rsidP="00394CF5">
            <w:pPr>
              <w:pStyle w:val="Other0"/>
              <w:ind w:left="75"/>
              <w:rPr>
                <w:rFonts w:ascii="Arial Narrow" w:hAnsi="Arial Narrow"/>
                <w:color w:val="002060"/>
                <w:sz w:val="22"/>
                <w:szCs w:val="22"/>
                <w:lang w:val="ro-RO"/>
              </w:rPr>
            </w:pPr>
            <w:r w:rsidRPr="00394CF5">
              <w:rPr>
                <w:rFonts w:ascii="Arial Narrow" w:hAnsi="Arial Narrow"/>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tcPr>
          <w:p w14:paraId="5A40E9E9" w14:textId="77777777" w:rsidR="002F1181" w:rsidRPr="00394CF5" w:rsidRDefault="002F1181" w:rsidP="00394CF5">
            <w:pPr>
              <w:pStyle w:val="Other0"/>
              <w:ind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184" w:type="pct"/>
            <w:tcBorders>
              <w:top w:val="single" w:sz="4" w:space="0" w:color="auto"/>
              <w:left w:val="single" w:sz="4" w:space="0" w:color="auto"/>
              <w:bottom w:val="single" w:sz="4" w:space="0" w:color="auto"/>
            </w:tcBorders>
            <w:shd w:val="clear" w:color="auto" w:fill="FFFFFF"/>
          </w:tcPr>
          <w:p w14:paraId="075A79F9" w14:textId="77777777" w:rsidR="002F1181" w:rsidRPr="00394CF5" w:rsidRDefault="002F1181" w:rsidP="00394CF5">
            <w:pPr>
              <w:ind w:left="0" w:right="-105"/>
              <w:rPr>
                <w:rFonts w:ascii="Arial Narrow" w:hAnsi="Arial Narrow"/>
                <w:color w:val="002060"/>
                <w:sz w:val="22"/>
                <w:szCs w:val="22"/>
                <w:lang w:val="ro-RO"/>
              </w:rPr>
            </w:pP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2F1181" w:rsidRPr="00394CF5" w:rsidRDefault="002F1181" w:rsidP="00394CF5">
            <w:pPr>
              <w:ind w:right="166"/>
              <w:rPr>
                <w:rFonts w:ascii="Arial Narrow" w:hAnsi="Arial Narrow"/>
                <w:color w:val="002060"/>
                <w:sz w:val="22"/>
                <w:szCs w:val="22"/>
                <w:lang w:val="ro-RO"/>
              </w:rPr>
            </w:pPr>
          </w:p>
        </w:tc>
      </w:tr>
      <w:tr w:rsidR="00D97EBB" w:rsidRPr="00394CF5" w14:paraId="340D1F63"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3DB189EB" w14:textId="0174D886" w:rsidR="00D97EBB" w:rsidRPr="00482832" w:rsidRDefault="00D97EBB" w:rsidP="00D97EBB">
            <w:pPr>
              <w:ind w:left="76" w:right="166"/>
              <w:rPr>
                <w:rFonts w:ascii="Arial Narrow" w:hAnsi="Arial Narrow"/>
                <w:i/>
                <w:iCs/>
                <w:color w:val="002060"/>
                <w:sz w:val="22"/>
                <w:szCs w:val="22"/>
                <w:lang w:val="ro-RO"/>
              </w:rPr>
            </w:pPr>
            <w:r w:rsidRPr="00394CF5">
              <w:rPr>
                <w:rFonts w:ascii="Arial Narrow" w:hAnsi="Arial Narrow"/>
                <w:color w:val="002060"/>
                <w:sz w:val="22"/>
                <w:szCs w:val="22"/>
                <w:lang w:val="ro-RO"/>
              </w:rPr>
              <w:t xml:space="preserve">Prevenirea și controlul poluării în aer, apă sau sol </w:t>
            </w:r>
            <w:r w:rsidR="00482832" w:rsidRPr="00482832">
              <w:rPr>
                <w:rFonts w:ascii="Arial Narrow" w:hAnsi="Arial Narrow"/>
                <w:i/>
                <w:iCs/>
                <w:color w:val="002060"/>
                <w:sz w:val="22"/>
                <w:szCs w:val="22"/>
                <w:shd w:val="clear" w:color="auto" w:fill="F2F2F2" w:themeFill="background1" w:themeFillShade="F2"/>
                <w:lang w:val="ro-RO"/>
              </w:rPr>
              <w:t>[</w:t>
            </w:r>
            <w:r w:rsidRPr="00482832">
              <w:rPr>
                <w:rFonts w:ascii="Arial Narrow" w:hAnsi="Arial Narrow"/>
                <w:i/>
                <w:iCs/>
                <w:color w:val="002060"/>
                <w:sz w:val="22"/>
                <w:szCs w:val="22"/>
                <w:shd w:val="clear" w:color="auto" w:fill="F2F2F2" w:themeFill="background1" w:themeFillShade="F2"/>
                <w:lang w:val="ro-RO"/>
              </w:rPr>
              <w:t>Măsura nu va conduce la o creștere semnificativă a emisiilor de poluanți în aer, apă sau sol din motiv că:</w:t>
            </w:r>
          </w:p>
          <w:p w14:paraId="5F04CC9E" w14:textId="77777777" w:rsidR="00D97EBB" w:rsidRPr="00482832" w:rsidRDefault="00D97EBB" w:rsidP="00394CF5">
            <w:pPr>
              <w:pStyle w:val="Other0"/>
              <w:numPr>
                <w:ilvl w:val="0"/>
                <w:numId w:val="15"/>
              </w:numPr>
              <w:tabs>
                <w:tab w:val="left" w:pos="525"/>
              </w:tabs>
              <w:ind w:left="345" w:right="166" w:hanging="255"/>
              <w:rPr>
                <w:rFonts w:ascii="Arial Narrow" w:hAnsi="Arial Narrow"/>
                <w:i/>
                <w:iCs/>
                <w:color w:val="002060"/>
                <w:sz w:val="22"/>
                <w:szCs w:val="22"/>
                <w:lang w:val="ro-RO"/>
              </w:rPr>
            </w:pPr>
            <w:r w:rsidRPr="00482832">
              <w:rPr>
                <w:rFonts w:ascii="Arial Narrow" w:hAnsi="Arial Narrow"/>
                <w:i/>
                <w:iCs/>
                <w:color w:val="002060"/>
                <w:sz w:val="22"/>
                <w:szCs w:val="22"/>
                <w:shd w:val="clear" w:color="auto" w:fill="F2F2F2" w:themeFill="background1" w:themeFillShade="F2"/>
                <w:lang w:val="ro-RO"/>
              </w:rPr>
              <w:t>vor fi luate măsuri pentru a reduce zgomotul, praful și emisiile de poluați pe parcursul derulării lucrărilor de modernizare/reabilitare/reconfigurare/ extindere a spațiilor publice;</w:t>
            </w:r>
          </w:p>
          <w:p w14:paraId="562AB7D7" w14:textId="2C9ED96F" w:rsidR="00D97EBB" w:rsidRPr="00482832" w:rsidRDefault="00D97EBB" w:rsidP="00394CF5">
            <w:pPr>
              <w:pStyle w:val="Other0"/>
              <w:numPr>
                <w:ilvl w:val="0"/>
                <w:numId w:val="15"/>
              </w:numPr>
              <w:tabs>
                <w:tab w:val="left" w:pos="525"/>
              </w:tabs>
              <w:ind w:left="345" w:right="166" w:hanging="255"/>
              <w:rPr>
                <w:rFonts w:ascii="Arial Narrow" w:hAnsi="Arial Narrow"/>
                <w:i/>
                <w:iCs/>
                <w:color w:val="002060"/>
                <w:sz w:val="22"/>
                <w:szCs w:val="22"/>
                <w:lang w:val="ro-RO"/>
              </w:rPr>
            </w:pPr>
            <w:r w:rsidRPr="00482832">
              <w:rPr>
                <w:rFonts w:ascii="Arial Narrow" w:hAnsi="Arial Narrow"/>
                <w:i/>
                <w:iCs/>
                <w:color w:val="002060"/>
                <w:sz w:val="22"/>
                <w:szCs w:val="22"/>
                <w:shd w:val="clear" w:color="auto" w:fill="F2F2F2" w:themeFill="background1" w:themeFillShade="F2"/>
                <w:lang w:val="ro-RO"/>
              </w:rPr>
              <w:t>pe perioada de implementare nicio activitate nu determină emisii de poluanți, ci din contra, prin spațiile verzi create, inclusiv arbori plantați, se contribuie la retenția de CO2</w:t>
            </w:r>
            <w:r w:rsidR="00482832">
              <w:rPr>
                <w:rFonts w:ascii="Arial Narrow" w:hAnsi="Arial Narrow"/>
                <w:i/>
                <w:iCs/>
                <w:color w:val="002060"/>
                <w:sz w:val="22"/>
                <w:szCs w:val="22"/>
                <w:shd w:val="clear" w:color="auto" w:fill="F2F2F2" w:themeFill="background1" w:themeFillShade="F2"/>
                <w:lang w:val="ro-RO"/>
              </w:rPr>
              <w:t>,</w:t>
            </w:r>
          </w:p>
          <w:p w14:paraId="40674025" w14:textId="6508470C" w:rsidR="00394CF5" w:rsidRPr="00482832" w:rsidRDefault="00D97EBB" w:rsidP="00394CF5">
            <w:pPr>
              <w:pStyle w:val="Other0"/>
              <w:numPr>
                <w:ilvl w:val="0"/>
                <w:numId w:val="15"/>
              </w:numPr>
              <w:tabs>
                <w:tab w:val="left" w:pos="163"/>
                <w:tab w:val="left" w:pos="525"/>
              </w:tabs>
              <w:ind w:left="345" w:right="166" w:hanging="255"/>
              <w:rPr>
                <w:rFonts w:ascii="Arial Narrow" w:hAnsi="Arial Narrow"/>
                <w:i/>
                <w:iCs/>
                <w:color w:val="002060"/>
                <w:sz w:val="22"/>
                <w:szCs w:val="22"/>
                <w:lang w:val="ro-RO"/>
              </w:rPr>
            </w:pPr>
            <w:r w:rsidRPr="00482832">
              <w:rPr>
                <w:rFonts w:ascii="Arial Narrow" w:hAnsi="Arial Narrow"/>
                <w:i/>
                <w:iCs/>
                <w:color w:val="002060"/>
                <w:sz w:val="22"/>
                <w:szCs w:val="22"/>
                <w:shd w:val="clear" w:color="auto" w:fill="F2F2F2" w:themeFill="background1" w:themeFillShade="F2"/>
                <w:lang w:val="ro-RO"/>
              </w:rPr>
              <w:t>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r w:rsidR="00482832">
              <w:rPr>
                <w:rFonts w:ascii="Arial Narrow" w:hAnsi="Arial Narrow"/>
                <w:i/>
                <w:iCs/>
                <w:color w:val="002060"/>
                <w:sz w:val="22"/>
                <w:szCs w:val="22"/>
                <w:shd w:val="clear" w:color="auto" w:fill="F2F2F2" w:themeFill="background1" w:themeFillShade="F2"/>
                <w:lang w:val="ro-RO"/>
              </w:rPr>
              <w:t>,</w:t>
            </w:r>
          </w:p>
          <w:p w14:paraId="342317A2" w14:textId="7AA33F67" w:rsidR="00D97EBB" w:rsidRPr="00394CF5" w:rsidRDefault="00D97EBB" w:rsidP="00394CF5">
            <w:pPr>
              <w:pStyle w:val="Other0"/>
              <w:numPr>
                <w:ilvl w:val="0"/>
                <w:numId w:val="15"/>
              </w:numPr>
              <w:tabs>
                <w:tab w:val="left" w:pos="163"/>
                <w:tab w:val="left" w:pos="525"/>
              </w:tabs>
              <w:ind w:left="345" w:right="166" w:hanging="255"/>
              <w:rPr>
                <w:rFonts w:ascii="Arial Narrow" w:hAnsi="Arial Narrow"/>
                <w:color w:val="002060"/>
                <w:sz w:val="22"/>
                <w:szCs w:val="22"/>
                <w:lang w:val="ro-RO"/>
              </w:rPr>
            </w:pPr>
            <w:r w:rsidRPr="00482832">
              <w:rPr>
                <w:rFonts w:ascii="Arial Narrow" w:hAnsi="Arial Narrow"/>
                <w:i/>
                <w:iCs/>
                <w:color w:val="002060"/>
                <w:sz w:val="22"/>
                <w:szCs w:val="22"/>
                <w:shd w:val="clear" w:color="auto" w:fill="F2F2F2" w:themeFill="background1" w:themeFillShade="F2"/>
                <w:lang w:val="ro-RO"/>
              </w:rPr>
              <w:t>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r w:rsidR="00482832" w:rsidRPr="00482832">
              <w:rPr>
                <w:rFonts w:ascii="Arial Narrow" w:hAnsi="Arial Narrow"/>
                <w:i/>
                <w:iCs/>
                <w:color w:val="002060"/>
                <w:sz w:val="22"/>
                <w:szCs w:val="22"/>
                <w:shd w:val="clear" w:color="auto" w:fill="F2F2F2" w:themeFill="background1" w:themeFillShade="F2"/>
                <w:lang w:val="ro-RO"/>
              </w:rPr>
              <w:t>]</w:t>
            </w:r>
          </w:p>
        </w:tc>
        <w:tc>
          <w:tcPr>
            <w:tcW w:w="180" w:type="pct"/>
            <w:tcBorders>
              <w:top w:val="single" w:sz="4" w:space="0" w:color="auto"/>
              <w:left w:val="single" w:sz="4" w:space="0" w:color="auto"/>
              <w:bottom w:val="single" w:sz="4" w:space="0" w:color="auto"/>
            </w:tcBorders>
            <w:shd w:val="clear" w:color="auto" w:fill="FFFFFF"/>
          </w:tcPr>
          <w:p w14:paraId="414E661D" w14:textId="77777777" w:rsidR="00D97EBB" w:rsidRPr="00394CF5" w:rsidRDefault="00D97EBB" w:rsidP="00394CF5">
            <w:pPr>
              <w:pStyle w:val="Other0"/>
              <w:ind w:right="-105"/>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cPr>
          <w:p w14:paraId="77B02C37" w14:textId="77777777" w:rsidR="00D97EBB" w:rsidRPr="00394CF5" w:rsidRDefault="00D97EBB" w:rsidP="00394CF5">
            <w:pPr>
              <w:ind w:left="0"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D97EBB" w:rsidRPr="00394CF5" w:rsidRDefault="00D97EBB" w:rsidP="00394CF5">
            <w:pPr>
              <w:pStyle w:val="Other0"/>
              <w:tabs>
                <w:tab w:val="left" w:pos="256"/>
              </w:tabs>
              <w:ind w:left="76" w:right="166"/>
              <w:rPr>
                <w:rFonts w:ascii="Arial Narrow" w:hAnsi="Arial Narrow"/>
                <w:color w:val="002060"/>
                <w:sz w:val="22"/>
                <w:szCs w:val="22"/>
                <w:lang w:val="ro-RO"/>
              </w:rPr>
            </w:pPr>
          </w:p>
        </w:tc>
      </w:tr>
      <w:tr w:rsidR="00D97EBB" w:rsidRPr="00394CF5" w14:paraId="2040C84F"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4003D620" w14:textId="77777777" w:rsidR="00D97EBB" w:rsidRPr="00394CF5" w:rsidRDefault="00D97EBB" w:rsidP="0051680B">
            <w:pPr>
              <w:pStyle w:val="Other0"/>
              <w:ind w:left="75" w:right="75"/>
              <w:rPr>
                <w:rFonts w:ascii="Arial Narrow" w:hAnsi="Arial Narrow"/>
                <w:color w:val="002060"/>
                <w:sz w:val="22"/>
                <w:szCs w:val="22"/>
                <w:lang w:val="ro-RO"/>
              </w:rPr>
            </w:pPr>
            <w:r w:rsidRPr="00394CF5">
              <w:rPr>
                <w:rFonts w:ascii="Arial Narrow" w:hAnsi="Arial Narrow"/>
                <w:color w:val="002060"/>
                <w:sz w:val="22"/>
                <w:szCs w:val="22"/>
                <w:lang w:val="ro-RO"/>
              </w:rPr>
              <w:t>Protecția și restaurarea biodiversității și a ecosistemelor</w:t>
            </w:r>
          </w:p>
          <w:p w14:paraId="7679EDA1" w14:textId="7ACAA428" w:rsidR="0051680B" w:rsidRPr="0051680B" w:rsidRDefault="0051680B" w:rsidP="0051680B">
            <w:pPr>
              <w:pStyle w:val="Other0"/>
              <w:ind w:left="75" w:right="75"/>
              <w:rPr>
                <w:rFonts w:ascii="Arial Narrow" w:hAnsi="Arial Narrow"/>
                <w:i/>
                <w:iCs/>
                <w:color w:val="002060"/>
                <w:sz w:val="22"/>
                <w:szCs w:val="22"/>
                <w:lang w:val="ro-RO"/>
              </w:rPr>
            </w:pPr>
            <w:r w:rsidRPr="0051680B">
              <w:rPr>
                <w:rFonts w:ascii="Arial Narrow" w:hAnsi="Arial Narrow"/>
                <w:i/>
                <w:iCs/>
                <w:color w:val="002060"/>
                <w:sz w:val="22"/>
                <w:szCs w:val="22"/>
                <w:shd w:val="clear" w:color="auto" w:fill="F2F2F2" w:themeFill="background1" w:themeFillShade="F2"/>
                <w:lang w:val="ro-RO"/>
              </w:rPr>
              <w:t>[</w:t>
            </w:r>
            <w:r w:rsidR="00D97EBB" w:rsidRPr="0051680B">
              <w:rPr>
                <w:rFonts w:ascii="Arial Narrow" w:hAnsi="Arial Narrow"/>
                <w:i/>
                <w:iCs/>
                <w:color w:val="002060"/>
                <w:sz w:val="22"/>
                <w:szCs w:val="22"/>
                <w:shd w:val="clear" w:color="auto" w:fill="F2F2F2" w:themeFill="background1" w:themeFillShade="F2"/>
                <w:lang w:val="ro-RO"/>
              </w:rPr>
              <w:t>Investiția nu contribuie sau aduce atingere acestui obiectiv de mediu, nefiind vizate arii protejate sau de biodiversitate.</w:t>
            </w:r>
            <w:r w:rsidRPr="0051680B">
              <w:rPr>
                <w:rFonts w:ascii="Arial Narrow" w:hAnsi="Arial Narrow"/>
                <w:i/>
                <w:iCs/>
                <w:color w:val="002060"/>
                <w:sz w:val="22"/>
                <w:szCs w:val="22"/>
                <w:shd w:val="clear" w:color="auto" w:fill="F2F2F2" w:themeFill="background1" w:themeFillShade="F2"/>
                <w:lang w:val="ro-RO"/>
              </w:rPr>
              <w:t>]</w:t>
            </w:r>
          </w:p>
        </w:tc>
        <w:tc>
          <w:tcPr>
            <w:tcW w:w="180" w:type="pct"/>
            <w:tcBorders>
              <w:top w:val="single" w:sz="4" w:space="0" w:color="auto"/>
              <w:left w:val="single" w:sz="4" w:space="0" w:color="auto"/>
              <w:bottom w:val="single" w:sz="4" w:space="0" w:color="auto"/>
            </w:tcBorders>
            <w:shd w:val="clear" w:color="auto" w:fill="FFFFFF"/>
          </w:tcPr>
          <w:p w14:paraId="3E9E436F" w14:textId="77777777" w:rsidR="00D97EBB" w:rsidRPr="00394CF5" w:rsidRDefault="00D97EBB" w:rsidP="0051680B">
            <w:pPr>
              <w:pStyle w:val="Other0"/>
              <w:ind w:right="75"/>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cPr>
          <w:p w14:paraId="588DBC3C" w14:textId="77777777" w:rsidR="00D97EBB" w:rsidRPr="00394CF5" w:rsidRDefault="00D97EBB" w:rsidP="00394CF5">
            <w:pPr>
              <w:ind w:left="0"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507B2B81" w14:textId="2CA11818" w:rsidR="00D97EBB" w:rsidRPr="00394CF5" w:rsidRDefault="00D97EBB" w:rsidP="00394CF5">
            <w:pPr>
              <w:ind w:left="76" w:right="166"/>
              <w:rPr>
                <w:rFonts w:ascii="Arial Narrow" w:hAnsi="Arial Narrow"/>
                <w:color w:val="002060"/>
                <w:sz w:val="22"/>
                <w:szCs w:val="22"/>
                <w:lang w:val="ro-RO"/>
              </w:rPr>
            </w:pPr>
          </w:p>
        </w:tc>
      </w:tr>
      <w:tr w:rsidR="00D97EBB" w:rsidRPr="00394CF5" w14:paraId="4C6BC05C"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7107E0DF" w14:textId="77777777" w:rsidR="0051680B" w:rsidRDefault="0051680B" w:rsidP="0051680B">
            <w:pPr>
              <w:ind w:left="76" w:right="165"/>
              <w:rPr>
                <w:rFonts w:ascii="Arial Narrow" w:hAnsi="Arial Narrow"/>
                <w:i/>
                <w:iCs/>
                <w:color w:val="002060"/>
                <w:sz w:val="22"/>
                <w:szCs w:val="22"/>
                <w:lang w:val="ro-RO"/>
              </w:rPr>
            </w:pPr>
            <w:r w:rsidRPr="0051680B">
              <w:rPr>
                <w:rFonts w:ascii="Arial Narrow" w:hAnsi="Arial Narrow"/>
                <w:i/>
                <w:iCs/>
                <w:color w:val="002060"/>
                <w:sz w:val="22"/>
                <w:szCs w:val="22"/>
                <w:lang w:val="ro-RO"/>
              </w:rPr>
              <w:lastRenderedPageBreak/>
              <w:t>Atenuarea schimbărilor climatice: Se așteaptă ca măsura să conducă la emisii semnificative de GES?</w:t>
            </w:r>
          </w:p>
          <w:p w14:paraId="5CBB022F" w14:textId="564AD0D5" w:rsidR="00D97EBB" w:rsidRPr="0051680B" w:rsidRDefault="0051680B" w:rsidP="0051680B">
            <w:pPr>
              <w:shd w:val="clear" w:color="auto" w:fill="F2F2F2" w:themeFill="background1" w:themeFillShade="F2"/>
              <w:ind w:left="76" w:right="165"/>
              <w:rPr>
                <w:rFonts w:ascii="Arial Narrow" w:hAnsi="Arial Narrow"/>
                <w:i/>
                <w:iCs/>
                <w:color w:val="002060"/>
                <w:sz w:val="22"/>
                <w:szCs w:val="22"/>
                <w:lang w:val="ro-RO"/>
              </w:rPr>
            </w:pPr>
            <w:r w:rsidRPr="0051680B">
              <w:rPr>
                <w:rFonts w:ascii="Arial Narrow" w:hAnsi="Arial Narrow"/>
                <w:i/>
                <w:iCs/>
                <w:color w:val="002060"/>
                <w:sz w:val="22"/>
                <w:szCs w:val="22"/>
                <w:shd w:val="clear" w:color="auto" w:fill="FFFFFF" w:themeFill="background1"/>
                <w:lang w:val="ro-RO"/>
              </w:rPr>
              <w:t>[</w:t>
            </w:r>
            <w:r w:rsidR="00D97EBB" w:rsidRPr="0051680B">
              <w:rPr>
                <w:rFonts w:ascii="Arial Narrow" w:hAnsi="Arial Narrow"/>
                <w:i/>
                <w:iCs/>
                <w:color w:val="002060"/>
                <w:sz w:val="22"/>
                <w:szCs w:val="22"/>
                <w:shd w:val="clear" w:color="auto" w:fill="FFFFFF" w:themeFill="background1"/>
                <w:lang w:val="ro-RO"/>
              </w:rPr>
              <w:t>Investiția urmărește realizarea a 10 consorții de</w:t>
            </w:r>
            <w:r w:rsidR="00D97EBB" w:rsidRPr="0051680B">
              <w:rPr>
                <w:rFonts w:ascii="Arial Narrow" w:hAnsi="Arial Narrow"/>
                <w:i/>
                <w:iCs/>
                <w:color w:val="002060"/>
                <w:sz w:val="22"/>
                <w:szCs w:val="22"/>
                <w:lang w:val="ro-RO"/>
              </w:rPr>
              <w:t xml:space="preserve"> învățământ dual și 10 campusuri profesionale integrate. Această investiție reprezintă operaționalizarea cadrului legislativ și normativ privind funcționarea consorțiilor/structurilor parteneriale regionale.</w:t>
            </w:r>
          </w:p>
          <w:p w14:paraId="0D4FA283"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Implementarea presupune următoarele etape:</w:t>
            </w:r>
          </w:p>
          <w:p w14:paraId="599F94F1" w14:textId="77777777" w:rsidR="00394CF5" w:rsidRPr="0051680B" w:rsidRDefault="00D97EBB" w:rsidP="0051680B">
            <w:pPr>
              <w:pStyle w:val="Other0"/>
              <w:numPr>
                <w:ilvl w:val="0"/>
                <w:numId w:val="10"/>
              </w:numPr>
              <w:shd w:val="clear" w:color="auto" w:fill="F2F2F2" w:themeFill="background1" w:themeFillShade="F2"/>
              <w:tabs>
                <w:tab w:val="left" w:pos="345"/>
              </w:tabs>
              <w:ind w:left="345" w:right="166" w:hanging="270"/>
              <w:rPr>
                <w:rFonts w:ascii="Arial Narrow" w:hAnsi="Arial Narrow"/>
                <w:i/>
                <w:iCs/>
                <w:color w:val="002060"/>
                <w:sz w:val="22"/>
                <w:szCs w:val="22"/>
                <w:lang w:val="ro-RO"/>
              </w:rPr>
            </w:pPr>
            <w:r w:rsidRPr="0051680B">
              <w:rPr>
                <w:rFonts w:ascii="Arial Narrow" w:hAnsi="Arial Narrow"/>
                <w:i/>
                <w:iCs/>
                <w:color w:val="002060"/>
                <w:sz w:val="22"/>
                <w:szCs w:val="22"/>
                <w:lang w:val="ro-RO"/>
              </w:rPr>
              <w:t>selectarea a 10 structuri parteneriale/consorții de învățământ dual</w:t>
            </w:r>
          </w:p>
          <w:p w14:paraId="410F3CF3" w14:textId="77777777" w:rsidR="00394CF5" w:rsidRPr="0051680B" w:rsidRDefault="00D97EBB" w:rsidP="0051680B">
            <w:pPr>
              <w:pStyle w:val="Other0"/>
              <w:numPr>
                <w:ilvl w:val="0"/>
                <w:numId w:val="10"/>
              </w:numPr>
              <w:shd w:val="clear" w:color="auto" w:fill="F2F2F2" w:themeFill="background1" w:themeFillShade="F2"/>
              <w:tabs>
                <w:tab w:val="left" w:pos="345"/>
              </w:tabs>
              <w:ind w:left="345" w:right="166" w:hanging="270"/>
              <w:rPr>
                <w:rFonts w:ascii="Arial Narrow" w:hAnsi="Arial Narrow"/>
                <w:i/>
                <w:iCs/>
                <w:color w:val="002060"/>
                <w:sz w:val="22"/>
                <w:szCs w:val="22"/>
                <w:lang w:val="ro-RO"/>
              </w:rPr>
            </w:pPr>
            <w:r w:rsidRPr="0051680B">
              <w:rPr>
                <w:rFonts w:ascii="Arial Narrow" w:hAnsi="Arial Narrow"/>
                <w:i/>
                <w:iCs/>
                <w:color w:val="002060"/>
                <w:sz w:val="22"/>
                <w:szCs w:val="22"/>
                <w:lang w:val="ro-RO"/>
              </w:rPr>
              <w:t>Scheme de granturi pentru 10 consorții de învățământ dual</w:t>
            </w:r>
          </w:p>
          <w:p w14:paraId="37FCC368" w14:textId="3E2F8BB4" w:rsidR="00D97EBB" w:rsidRPr="0051680B" w:rsidRDefault="00D97EBB" w:rsidP="0051680B">
            <w:pPr>
              <w:pStyle w:val="Other0"/>
              <w:numPr>
                <w:ilvl w:val="0"/>
                <w:numId w:val="10"/>
              </w:numPr>
              <w:shd w:val="clear" w:color="auto" w:fill="F2F2F2" w:themeFill="background1" w:themeFillShade="F2"/>
              <w:tabs>
                <w:tab w:val="left" w:pos="345"/>
              </w:tabs>
              <w:ind w:left="345" w:right="166" w:hanging="270"/>
              <w:rPr>
                <w:rFonts w:ascii="Arial Narrow" w:hAnsi="Arial Narrow"/>
                <w:i/>
                <w:iCs/>
                <w:color w:val="002060"/>
                <w:sz w:val="22"/>
                <w:szCs w:val="22"/>
                <w:lang w:val="ro-RO"/>
              </w:rPr>
            </w:pPr>
            <w:r w:rsidRPr="0051680B">
              <w:rPr>
                <w:rFonts w:ascii="Arial Narrow" w:hAnsi="Arial Narrow"/>
                <w:i/>
                <w:iCs/>
                <w:color w:val="002060"/>
                <w:sz w:val="22"/>
                <w:szCs w:val="22"/>
                <w:lang w:val="ro-RO"/>
              </w:rPr>
              <w:t>Investiții în 10 campusuri profesionale integrate mixte (licee și universități tehnice)</w:t>
            </w:r>
          </w:p>
          <w:p w14:paraId="76E13ED3"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Prin spațiile pietonale create, măsura contribuie la reducerea emisiilor de GES din transporturi.</w:t>
            </w:r>
          </w:p>
          <w:p w14:paraId="3A3420E2"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Prin intermediul tuturor activităților se va urmări reducerea emisiilor de GHG, iar impactul general evaluat nu este semnificativ.</w:t>
            </w:r>
          </w:p>
          <w:p w14:paraId="09F498A7" w14:textId="17BEC1E2" w:rsidR="00D97EBB" w:rsidRPr="00394CF5" w:rsidRDefault="00D97EBB" w:rsidP="0051680B">
            <w:pPr>
              <w:pStyle w:val="Other0"/>
              <w:shd w:val="clear" w:color="auto" w:fill="F2F2F2" w:themeFill="background1" w:themeFillShade="F2"/>
              <w:ind w:left="75"/>
              <w:rPr>
                <w:rFonts w:ascii="Arial Narrow" w:hAnsi="Arial Narrow"/>
                <w:color w:val="002060"/>
                <w:sz w:val="22"/>
                <w:szCs w:val="22"/>
                <w:lang w:val="ro-RO"/>
              </w:rPr>
            </w:pPr>
            <w:r w:rsidRPr="0051680B">
              <w:rPr>
                <w:rFonts w:ascii="Arial Narrow" w:hAnsi="Arial Narrow"/>
                <w:i/>
                <w:iCs/>
                <w:color w:val="002060"/>
                <w:sz w:val="22"/>
                <w:szCs w:val="22"/>
                <w:lang w:val="ro-RO"/>
              </w:rPr>
              <w:t>Pentru construcții se vor respecta prevederile Directivei privind performanța energetică a clădirilor, urmând a fi construite clădiri cu consum energetic aproape zero (NZEB).</w:t>
            </w:r>
            <w:r w:rsidR="0051680B" w:rsidRPr="0051680B">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cPr>
          <w:p w14:paraId="0790EEA0" w14:textId="77777777" w:rsidR="00D97EBB" w:rsidRPr="00394CF5" w:rsidRDefault="00D97EBB" w:rsidP="00394CF5">
            <w:pPr>
              <w:pStyle w:val="Other0"/>
              <w:ind w:right="-105"/>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cPr>
          <w:p w14:paraId="5E1F2D31" w14:textId="77777777" w:rsidR="00D97EBB" w:rsidRPr="00394CF5" w:rsidRDefault="00D97EBB" w:rsidP="00394CF5">
            <w:pPr>
              <w:ind w:left="0"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D97EBB" w:rsidRPr="00394CF5" w:rsidRDefault="00D97EBB" w:rsidP="00394CF5">
            <w:pPr>
              <w:pStyle w:val="Other0"/>
              <w:tabs>
                <w:tab w:val="left" w:pos="820"/>
              </w:tabs>
              <w:ind w:left="91" w:right="166"/>
              <w:rPr>
                <w:rFonts w:ascii="Arial Narrow" w:hAnsi="Arial Narrow"/>
                <w:color w:val="002060"/>
                <w:sz w:val="22"/>
                <w:szCs w:val="22"/>
                <w:lang w:val="ro-RO"/>
              </w:rPr>
            </w:pPr>
          </w:p>
        </w:tc>
      </w:tr>
      <w:tr w:rsidR="00D97EBB" w:rsidRPr="00394CF5" w14:paraId="3DC4BE86"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63722ED3" w14:textId="77777777" w:rsidR="00D97EBB" w:rsidRPr="00394CF5" w:rsidRDefault="00D97EBB" w:rsidP="00394CF5">
            <w:pPr>
              <w:pStyle w:val="Other0"/>
              <w:ind w:left="75"/>
              <w:rPr>
                <w:rFonts w:ascii="Arial Narrow" w:hAnsi="Arial Narrow"/>
                <w:color w:val="002060"/>
                <w:sz w:val="22"/>
                <w:szCs w:val="22"/>
                <w:lang w:val="ro-RO"/>
              </w:rPr>
            </w:pPr>
            <w:r w:rsidRPr="00394CF5">
              <w:rPr>
                <w:rFonts w:ascii="Arial Narrow" w:hAnsi="Arial Narrow"/>
                <w:color w:val="002060"/>
                <w:sz w:val="22"/>
                <w:szCs w:val="22"/>
                <w:lang w:val="ro-RO"/>
              </w:rPr>
              <w:t>Adaptarea la schimbările climatice. Se preconizează că măsura va duce la creșterea efectului negativ al climatului actual și al climatului viitor preconizat asupra măsurii în sine sau asupra persoanelor, asupra naturii sau asupra activelor?</w:t>
            </w:r>
          </w:p>
          <w:p w14:paraId="5A738195" w14:textId="5BA40504" w:rsidR="00D97EBB" w:rsidRPr="0051680B" w:rsidRDefault="0051680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w:t>
            </w:r>
            <w:r w:rsidR="00D97EBB" w:rsidRPr="0051680B">
              <w:rPr>
                <w:rFonts w:ascii="Arial Narrow" w:hAnsi="Arial Narrow"/>
                <w:i/>
                <w:iCs/>
                <w:color w:val="002060"/>
                <w:sz w:val="22"/>
                <w:szCs w:val="22"/>
                <w:lang w:val="ro-RO"/>
              </w:rPr>
              <w:t>În cazul activități lor ce vizează construcția de clădiri pentru campusuri se vor evalua condițiile climatice actuale și tendințele viitoare cu referire la riscurile la inundații (mai ales în cazul parcărilor subterane), eroziune pluvială, incidența unor viteze mari ale vânturilor etc.</w:t>
            </w:r>
          </w:p>
          <w:p w14:paraId="1C3F0C18"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În cazul spațiilor verzi se va ține seama de incidența actuală și previziunile viitoare a perioadelor marcate de lipsa acută a precipitațiilor.</w:t>
            </w:r>
          </w:p>
          <w:p w14:paraId="39BFBBD4"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Concluziile acestor evaluări vor determina modul de concepere și implementare a sub- măsurii.</w:t>
            </w:r>
          </w:p>
          <w:p w14:paraId="50E83EED" w14:textId="3E615B5F" w:rsidR="00D97EBB" w:rsidRPr="00394CF5" w:rsidRDefault="00D97EBB" w:rsidP="0051680B">
            <w:pPr>
              <w:pStyle w:val="Other0"/>
              <w:shd w:val="clear" w:color="auto" w:fill="F2F2F2" w:themeFill="background1" w:themeFillShade="F2"/>
              <w:ind w:left="75"/>
              <w:rPr>
                <w:rFonts w:ascii="Arial Narrow" w:hAnsi="Arial Narrow"/>
                <w:color w:val="002060"/>
                <w:sz w:val="22"/>
                <w:szCs w:val="22"/>
                <w:lang w:val="ro-RO"/>
              </w:rPr>
            </w:pPr>
            <w:r w:rsidRPr="0051680B">
              <w:rPr>
                <w:rFonts w:ascii="Arial Narrow" w:hAnsi="Arial Narrow"/>
                <w:i/>
                <w:iCs/>
                <w:color w:val="002060"/>
                <w:sz w:val="22"/>
                <w:szCs w:val="22"/>
                <w:lang w:val="ro-RO"/>
              </w:rPr>
              <w:t xml:space="preserve">Pe parcursul implementării investiției, pentru desfășurarea </w:t>
            </w:r>
            <w:r w:rsidRPr="0051680B">
              <w:rPr>
                <w:rFonts w:ascii="Arial Narrow" w:hAnsi="Arial Narrow"/>
                <w:i/>
                <w:iCs/>
                <w:color w:val="002060"/>
                <w:sz w:val="22"/>
                <w:szCs w:val="22"/>
                <w:lang w:val="ro-RO"/>
              </w:rPr>
              <w:lastRenderedPageBreak/>
              <w:t>construcțiilor, se va ține cont de standardele și legislația în domeniu, care conține inclusiv prevederi privind planul de gestionare a deșeurilor și aspecte legate de mediu și schimbări climatice.</w:t>
            </w:r>
            <w:r w:rsidR="0051680B" w:rsidRPr="0051680B">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cPr>
          <w:p w14:paraId="78C2DCBE" w14:textId="77777777" w:rsidR="00D97EBB" w:rsidRPr="00394CF5" w:rsidRDefault="00D97EBB" w:rsidP="00394CF5">
            <w:pPr>
              <w:pStyle w:val="Other0"/>
              <w:ind w:right="-105"/>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cPr>
          <w:p w14:paraId="669B4C46" w14:textId="77777777" w:rsidR="00D97EBB" w:rsidRPr="00394CF5" w:rsidRDefault="00D97EBB" w:rsidP="00394CF5">
            <w:pPr>
              <w:ind w:left="0"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06928353" w14:textId="317A1195" w:rsidR="00D97EBB" w:rsidRPr="00394CF5" w:rsidRDefault="00D97EBB" w:rsidP="00394CF5">
            <w:pPr>
              <w:ind w:left="76" w:right="166"/>
              <w:rPr>
                <w:rFonts w:ascii="Arial Narrow" w:hAnsi="Arial Narrow"/>
                <w:color w:val="002060"/>
                <w:sz w:val="22"/>
                <w:szCs w:val="22"/>
                <w:lang w:val="ro-RO"/>
              </w:rPr>
            </w:pPr>
          </w:p>
        </w:tc>
      </w:tr>
      <w:tr w:rsidR="00D97EBB" w:rsidRPr="00394CF5" w14:paraId="4FCD0E65" w14:textId="77777777" w:rsidTr="00394CF5">
        <w:trPr>
          <w:trHeight w:val="20"/>
        </w:trPr>
        <w:tc>
          <w:tcPr>
            <w:tcW w:w="1614" w:type="pct"/>
            <w:tcBorders>
              <w:top w:val="single" w:sz="4" w:space="0" w:color="auto"/>
              <w:left w:val="single" w:sz="4" w:space="0" w:color="auto"/>
              <w:bottom w:val="single" w:sz="4" w:space="0" w:color="auto"/>
            </w:tcBorders>
            <w:shd w:val="clear" w:color="auto" w:fill="FFFFFF"/>
          </w:tcPr>
          <w:p w14:paraId="3FCDFD6F" w14:textId="77777777" w:rsidR="00D97EBB" w:rsidRPr="00394CF5" w:rsidRDefault="00D97EBB" w:rsidP="00394CF5">
            <w:pPr>
              <w:pStyle w:val="Other0"/>
              <w:ind w:left="75"/>
              <w:rPr>
                <w:rFonts w:ascii="Arial Narrow" w:hAnsi="Arial Narrow"/>
                <w:color w:val="002060"/>
                <w:sz w:val="22"/>
                <w:szCs w:val="22"/>
                <w:lang w:val="ro-RO"/>
              </w:rPr>
            </w:pPr>
            <w:r w:rsidRPr="00394CF5">
              <w:rPr>
                <w:rFonts w:ascii="Arial Narrow" w:hAnsi="Arial Narrow"/>
                <w:color w:val="002060"/>
                <w:sz w:val="22"/>
                <w:szCs w:val="22"/>
                <w:lang w:val="ro-RO"/>
              </w:rPr>
              <w:t>Tranziția către o economie circulară, inclusiv prevenirea generării de deșeuri și reciclarea acestora:</w:t>
            </w:r>
          </w:p>
          <w:p w14:paraId="5C807499" w14:textId="77777777" w:rsidR="00D97EBB" w:rsidRPr="00394CF5" w:rsidRDefault="00D97EBB" w:rsidP="00394CF5">
            <w:pPr>
              <w:pStyle w:val="Other0"/>
              <w:ind w:left="75"/>
              <w:rPr>
                <w:rFonts w:ascii="Arial Narrow" w:hAnsi="Arial Narrow"/>
                <w:color w:val="002060"/>
                <w:sz w:val="22"/>
                <w:szCs w:val="22"/>
                <w:lang w:val="ro-RO"/>
              </w:rPr>
            </w:pPr>
            <w:r w:rsidRPr="00394CF5">
              <w:rPr>
                <w:rFonts w:ascii="Arial Narrow" w:hAnsi="Arial Narrow"/>
                <w:color w:val="002060"/>
                <w:sz w:val="22"/>
                <w:szCs w:val="22"/>
                <w:lang w:val="ro-RO"/>
              </w:rPr>
              <w:t>Se preconizează că măsura:</w:t>
            </w:r>
          </w:p>
          <w:p w14:paraId="4705F34A" w14:textId="7589C69E" w:rsidR="00D97EBB" w:rsidRPr="00394CF5" w:rsidRDefault="00D97EBB" w:rsidP="00394CF5">
            <w:pPr>
              <w:pStyle w:val="Other0"/>
              <w:numPr>
                <w:ilvl w:val="1"/>
                <w:numId w:val="12"/>
              </w:numPr>
              <w:ind w:left="435"/>
              <w:rPr>
                <w:rFonts w:ascii="Arial Narrow" w:hAnsi="Arial Narrow"/>
                <w:color w:val="002060"/>
                <w:sz w:val="22"/>
                <w:szCs w:val="22"/>
                <w:lang w:val="ro-RO"/>
              </w:rPr>
            </w:pPr>
            <w:r w:rsidRPr="00394CF5">
              <w:rPr>
                <w:rFonts w:ascii="Arial Narrow" w:hAnsi="Arial Narrow"/>
                <w:color w:val="002060"/>
                <w:sz w:val="22"/>
                <w:szCs w:val="22"/>
                <w:lang w:val="ro-RO"/>
              </w:rPr>
              <w:t>va duce la o creștere semnificativă a generării, a incinerării sau a eliminării deșeurilor, cu excepția incinerării deșeurilor periculoase nereciclabile sau</w:t>
            </w:r>
          </w:p>
          <w:p w14:paraId="27EC2352" w14:textId="6CCEB210" w:rsidR="00D97EBB" w:rsidRPr="00394CF5" w:rsidRDefault="00D97EBB" w:rsidP="00394CF5">
            <w:pPr>
              <w:pStyle w:val="Other0"/>
              <w:numPr>
                <w:ilvl w:val="1"/>
                <w:numId w:val="12"/>
              </w:numPr>
              <w:ind w:left="435"/>
              <w:rPr>
                <w:rFonts w:ascii="Arial Narrow" w:hAnsi="Arial Narrow"/>
                <w:color w:val="002060"/>
                <w:sz w:val="22"/>
                <w:szCs w:val="22"/>
                <w:lang w:val="ro-RO"/>
              </w:rPr>
            </w:pPr>
            <w:r w:rsidRPr="00394CF5">
              <w:rPr>
                <w:rFonts w:ascii="Arial Narrow" w:hAnsi="Arial Narrow"/>
                <w:color w:val="002060"/>
                <w:sz w:val="22"/>
                <w:szCs w:val="22"/>
                <w:lang w:val="ro-RO"/>
              </w:rPr>
              <w:t>va duce la ineficiențe semnificative în utilizarea directă sau indirectă a oricăror resurse naturale în orice etapă a ciclului său de viață, care nu sunt reduse la minimum prin măsuri adecvate sau</w:t>
            </w:r>
          </w:p>
          <w:p w14:paraId="30ECF2C0" w14:textId="5091F8F0" w:rsidR="00D97EBB" w:rsidRPr="00394CF5" w:rsidRDefault="00D97EBB" w:rsidP="00394CF5">
            <w:pPr>
              <w:pStyle w:val="Other0"/>
              <w:numPr>
                <w:ilvl w:val="1"/>
                <w:numId w:val="12"/>
              </w:numPr>
              <w:ind w:left="435"/>
              <w:rPr>
                <w:rFonts w:ascii="Arial Narrow" w:hAnsi="Arial Narrow"/>
                <w:color w:val="002060"/>
                <w:sz w:val="22"/>
                <w:szCs w:val="22"/>
                <w:lang w:val="ro-RO"/>
              </w:rPr>
            </w:pPr>
            <w:r w:rsidRPr="00394CF5">
              <w:rPr>
                <w:rFonts w:ascii="Arial Narrow" w:hAnsi="Arial Narrow"/>
                <w:color w:val="002060"/>
                <w:sz w:val="22"/>
                <w:szCs w:val="22"/>
                <w:lang w:val="ro-RO"/>
              </w:rPr>
              <w:t>va cauza prejudicii semnificative și pe termen lung mediului în ceea ce privește economia circulară?</w:t>
            </w:r>
          </w:p>
          <w:p w14:paraId="01670617" w14:textId="37FB1B16" w:rsidR="00D97EBB" w:rsidRPr="0051680B" w:rsidRDefault="0051680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w:t>
            </w:r>
            <w:r w:rsidR="00D97EBB" w:rsidRPr="0051680B">
              <w:rPr>
                <w:rFonts w:ascii="Arial Narrow" w:hAnsi="Arial Narrow"/>
                <w:i/>
                <w:iCs/>
                <w:color w:val="002060"/>
                <w:sz w:val="22"/>
                <w:szCs w:val="22"/>
                <w:lang w:val="ro-RO"/>
              </w:rPr>
              <w:t>Pentru activitățile care implică lucrări de construire, pe perioada executării acestora, constructorii se vor asigura că o parte din deșeurile nepericuloase rezultate din construcții și demolări vor fi sortate pentru a facilita reutilizarea și reciclarea.</w:t>
            </w:r>
          </w:p>
          <w:p w14:paraId="68616403"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De asemenea,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 și generate pe șantier vor fi pregătite pentru reutilizare, reciclare și alte operațiuni de valorificare materială, inclusiv operațiuni de umplere care utilizează deșeuri pentru a înlocui alte materiale.</w:t>
            </w:r>
          </w:p>
          <w:p w14:paraId="6E9D1139"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 xml:space="preserve">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w:t>
            </w:r>
            <w:r w:rsidRPr="0051680B">
              <w:rPr>
                <w:rFonts w:ascii="Arial Narrow" w:hAnsi="Arial Narrow"/>
                <w:i/>
                <w:iCs/>
                <w:color w:val="002060"/>
                <w:sz w:val="22"/>
                <w:szCs w:val="22"/>
                <w:lang w:val="ro-RO"/>
              </w:rPr>
              <w:lastRenderedPageBreak/>
              <w:t>valorificare materială, inclusiv operațiuni de umplere care utilizează deșeuri pentru a înlocui alte materiale, în conformitate cu ierarhia deșeurilor și cu Protocolul UE de gestionare a deșeurilor din construcții și demolări.</w:t>
            </w:r>
          </w:p>
          <w:p w14:paraId="1AAAA1CF" w14:textId="77777777" w:rsidR="00D97EBB" w:rsidRPr="0051680B" w:rsidRDefault="00D97EBB" w:rsidP="0051680B">
            <w:pPr>
              <w:shd w:val="clear" w:color="auto" w:fill="F2F2F2" w:themeFill="background1" w:themeFillShade="F2"/>
              <w:ind w:left="76" w:right="166"/>
              <w:rPr>
                <w:rFonts w:ascii="Arial Narrow" w:hAnsi="Arial Narrow"/>
                <w:i/>
                <w:iCs/>
                <w:color w:val="002060"/>
                <w:sz w:val="22"/>
                <w:szCs w:val="22"/>
                <w:lang w:val="ro-RO"/>
              </w:rPr>
            </w:pPr>
            <w:r w:rsidRPr="0051680B">
              <w:rPr>
                <w:rFonts w:ascii="Arial Narrow" w:hAnsi="Arial Narrow"/>
                <w:i/>
                <w:iCs/>
                <w:color w:val="002060"/>
                <w:sz w:val="22"/>
                <w:szCs w:val="22"/>
                <w:lang w:val="ro-RO"/>
              </w:rPr>
              <w:t>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4A533254" w14:textId="374AF116" w:rsidR="00D97EBB" w:rsidRPr="00394CF5" w:rsidRDefault="00D97EBB" w:rsidP="0051680B">
            <w:pPr>
              <w:pStyle w:val="Other0"/>
              <w:shd w:val="clear" w:color="auto" w:fill="F2F2F2" w:themeFill="background1" w:themeFillShade="F2"/>
              <w:ind w:left="75"/>
              <w:rPr>
                <w:rFonts w:ascii="Arial Narrow" w:hAnsi="Arial Narrow"/>
                <w:color w:val="002060"/>
                <w:sz w:val="22"/>
                <w:szCs w:val="22"/>
                <w:lang w:val="ro-RO"/>
              </w:rPr>
            </w:pPr>
            <w:r w:rsidRPr="0051680B">
              <w:rPr>
                <w:rFonts w:ascii="Arial Narrow" w:hAnsi="Arial Narrow"/>
                <w:i/>
                <w:iCs/>
                <w:color w:val="002060"/>
                <w:sz w:val="22"/>
                <w:szCs w:val="22"/>
                <w:lang w:val="ro-RO"/>
              </w:rPr>
              <w:t>Pentru etapa de operare nu se estimează că activitățile care implică lucrări de construire din aceste măsuri vor conduce la o creștere semnificativă în ceea ce privește generarea, incinerarea sau eliminarea deșeurilor, precum și nici în ceea ce privește utilizarea durabilă a resurselor naturale și economia circulară.</w:t>
            </w:r>
            <w:r w:rsidR="0051680B" w:rsidRPr="0051680B">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cPr>
          <w:p w14:paraId="74BE8F30" w14:textId="77777777" w:rsidR="00D97EBB" w:rsidRPr="00394CF5" w:rsidRDefault="00D97EBB" w:rsidP="00394CF5">
            <w:pPr>
              <w:pStyle w:val="Other0"/>
              <w:ind w:right="-105"/>
              <w:rPr>
                <w:rFonts w:ascii="Arial Narrow" w:hAnsi="Arial Narrow"/>
                <w:color w:val="002060"/>
                <w:sz w:val="22"/>
                <w:szCs w:val="22"/>
                <w:lang w:val="ro-RO"/>
              </w:rPr>
            </w:pPr>
          </w:p>
        </w:tc>
        <w:tc>
          <w:tcPr>
            <w:tcW w:w="184" w:type="pct"/>
            <w:tcBorders>
              <w:top w:val="single" w:sz="4" w:space="0" w:color="auto"/>
              <w:left w:val="single" w:sz="4" w:space="0" w:color="auto"/>
              <w:bottom w:val="single" w:sz="4" w:space="0" w:color="auto"/>
            </w:tcBorders>
            <w:shd w:val="clear" w:color="auto" w:fill="FFFFFF"/>
          </w:tcPr>
          <w:p w14:paraId="4D881A00" w14:textId="77777777" w:rsidR="00D97EBB" w:rsidRPr="00394CF5" w:rsidRDefault="00D97EBB" w:rsidP="00394CF5">
            <w:pPr>
              <w:ind w:left="0" w:right="-105"/>
              <w:rPr>
                <w:rFonts w:ascii="Arial Narrow" w:hAnsi="Arial Narrow"/>
                <w:color w:val="002060"/>
                <w:sz w:val="22"/>
                <w:szCs w:val="22"/>
                <w:lang w:val="ro-RO"/>
              </w:rPr>
            </w:pPr>
            <w:r w:rsidRPr="00394CF5">
              <w:rPr>
                <w:rFonts w:ascii="Arial Narrow" w:hAnsi="Arial Narrow"/>
                <w:color w:val="002060"/>
                <w:sz w:val="22"/>
                <w:szCs w:val="22"/>
                <w:lang w:val="ro-RO"/>
              </w:rPr>
              <w:t>x</w:t>
            </w:r>
          </w:p>
        </w:tc>
        <w:tc>
          <w:tcPr>
            <w:tcW w:w="3022" w:type="pct"/>
            <w:tcBorders>
              <w:top w:val="single" w:sz="4" w:space="0" w:color="auto"/>
              <w:left w:val="single" w:sz="4" w:space="0" w:color="auto"/>
              <w:bottom w:val="single" w:sz="4" w:space="0" w:color="auto"/>
              <w:right w:val="single" w:sz="4" w:space="0" w:color="auto"/>
            </w:tcBorders>
            <w:shd w:val="clear" w:color="auto" w:fill="FFFFFF"/>
          </w:tcPr>
          <w:p w14:paraId="3393FFE7" w14:textId="48209355" w:rsidR="00D97EBB" w:rsidRPr="00394CF5" w:rsidRDefault="00D97EBB" w:rsidP="00394CF5">
            <w:pPr>
              <w:ind w:left="76" w:right="166"/>
              <w:rPr>
                <w:rFonts w:ascii="Arial Narrow" w:hAnsi="Arial Narrow"/>
                <w:color w:val="002060"/>
                <w:sz w:val="22"/>
                <w:szCs w:val="22"/>
                <w:lang w:val="ro-RO"/>
              </w:rPr>
            </w:pPr>
          </w:p>
        </w:tc>
      </w:tr>
    </w:tbl>
    <w:p w14:paraId="6042E7D6" w14:textId="77777777" w:rsidR="008B38A6" w:rsidRPr="00735F85" w:rsidRDefault="008B38A6" w:rsidP="00B350BA">
      <w:pPr>
        <w:pStyle w:val="Default"/>
        <w:rPr>
          <w:rFonts w:ascii="Arial Narrow" w:hAnsi="Arial Narrow"/>
          <w:b/>
          <w:bCs/>
          <w:color w:val="002060"/>
          <w:sz w:val="22"/>
          <w:szCs w:val="22"/>
        </w:rPr>
      </w:pPr>
    </w:p>
    <w:p w14:paraId="43FB6954" w14:textId="77777777" w:rsidR="00B350BA" w:rsidRPr="00735F85" w:rsidRDefault="00B350BA" w:rsidP="00B350BA">
      <w:pPr>
        <w:pStyle w:val="Default"/>
        <w:rPr>
          <w:rFonts w:ascii="Arial Narrow" w:hAnsi="Arial Narrow"/>
          <w:b/>
          <w:bCs/>
          <w:color w:val="002060"/>
          <w:sz w:val="22"/>
          <w:szCs w:val="22"/>
        </w:rPr>
      </w:pPr>
    </w:p>
    <w:p w14:paraId="1F049BA7" w14:textId="77777777" w:rsidR="00B350BA" w:rsidRPr="00735F85" w:rsidRDefault="00B350BA" w:rsidP="00B350BA">
      <w:pPr>
        <w:pStyle w:val="Default"/>
        <w:rPr>
          <w:rFonts w:ascii="Arial Narrow" w:hAnsi="Arial Narrow"/>
          <w:color w:val="002060"/>
          <w:sz w:val="22"/>
          <w:szCs w:val="22"/>
        </w:rPr>
      </w:pPr>
      <w:r w:rsidRPr="00735F85">
        <w:rPr>
          <w:rFonts w:ascii="Arial Narrow" w:hAnsi="Arial Narrow"/>
          <w:b/>
          <w:bCs/>
          <w:color w:val="002060"/>
          <w:sz w:val="22"/>
          <w:szCs w:val="22"/>
        </w:rPr>
        <w:t xml:space="preserve">Reprezentant legal </w:t>
      </w:r>
    </w:p>
    <w:p w14:paraId="0ED40ADF" w14:textId="77777777" w:rsidR="00B350BA" w:rsidRPr="00735F85" w:rsidRDefault="00B350BA" w:rsidP="00B350BA">
      <w:pPr>
        <w:pStyle w:val="Default"/>
        <w:rPr>
          <w:rFonts w:ascii="Arial Narrow" w:hAnsi="Arial Narrow"/>
          <w:color w:val="002060"/>
          <w:sz w:val="22"/>
          <w:szCs w:val="22"/>
        </w:rPr>
      </w:pPr>
      <w:r w:rsidRPr="00735F85">
        <w:rPr>
          <w:rFonts w:ascii="Arial Narrow" w:hAnsi="Arial Narrow"/>
          <w:color w:val="002060"/>
          <w:sz w:val="22"/>
          <w:szCs w:val="22"/>
        </w:rPr>
        <w:t xml:space="preserve">Nume și prenume ................................................................. </w:t>
      </w:r>
    </w:p>
    <w:p w14:paraId="77B1BF23" w14:textId="76A7C797" w:rsidR="00B350BA" w:rsidRPr="00735F85" w:rsidRDefault="009A0E20" w:rsidP="009A0E20">
      <w:pPr>
        <w:ind w:left="0"/>
        <w:rPr>
          <w:rFonts w:ascii="Arial Narrow" w:hAnsi="Arial Narrow"/>
          <w:color w:val="002060"/>
          <w:sz w:val="22"/>
          <w:szCs w:val="22"/>
        </w:rPr>
      </w:pPr>
      <w:r w:rsidRPr="00735F85">
        <w:rPr>
          <w:rFonts w:ascii="Arial Narrow" w:hAnsi="Arial Narrow"/>
          <w:color w:val="002060"/>
          <w:sz w:val="22"/>
          <w:szCs w:val="22"/>
        </w:rPr>
        <w:t>Data</w:t>
      </w:r>
      <w:r w:rsidR="00B350BA" w:rsidRPr="00735F85">
        <w:rPr>
          <w:rFonts w:ascii="Arial Narrow" w:hAnsi="Arial Narrow"/>
          <w:color w:val="002060"/>
          <w:sz w:val="22"/>
          <w:szCs w:val="22"/>
        </w:rPr>
        <w:t xml:space="preserve"> ................................................</w:t>
      </w:r>
    </w:p>
    <w:p w14:paraId="62868557" w14:textId="77777777" w:rsidR="00BC0B0D" w:rsidRPr="00735F85" w:rsidRDefault="00BC0B0D" w:rsidP="005C4F22">
      <w:pPr>
        <w:ind w:left="0" w:right="770"/>
        <w:jc w:val="both"/>
        <w:rPr>
          <w:rFonts w:ascii="Arial Narrow" w:eastAsia="Calibri" w:hAnsi="Arial Narrow" w:cs="Calibri"/>
          <w:color w:val="002060"/>
          <w:sz w:val="22"/>
          <w:szCs w:val="22"/>
          <w:lang w:val="ro-RO"/>
        </w:rPr>
      </w:pPr>
    </w:p>
    <w:sectPr w:rsidR="00BC0B0D" w:rsidRPr="00735F85"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AC3D8" w14:textId="77777777" w:rsidR="006060D6" w:rsidRDefault="006060D6">
      <w:r>
        <w:separator/>
      </w:r>
    </w:p>
  </w:endnote>
  <w:endnote w:type="continuationSeparator" w:id="0">
    <w:p w14:paraId="5A91A10F" w14:textId="77777777" w:rsidR="006060D6" w:rsidRDefault="00606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38AF1" w14:textId="77777777" w:rsidR="006060D6" w:rsidRDefault="006060D6">
      <w:r>
        <w:separator/>
      </w:r>
    </w:p>
  </w:footnote>
  <w:footnote w:type="continuationSeparator" w:id="0">
    <w:p w14:paraId="6876F17B" w14:textId="77777777" w:rsidR="006060D6" w:rsidRDefault="006060D6">
      <w:r>
        <w:continuationSeparator/>
      </w:r>
    </w:p>
  </w:footnote>
  <w:footnote w:id="1">
    <w:p w14:paraId="50E8E86E" w14:textId="68BDD52E" w:rsidR="00702E68" w:rsidRPr="002F5B86" w:rsidRDefault="00702E68" w:rsidP="00702E68">
      <w:pPr>
        <w:pStyle w:val="FootnoteText"/>
        <w:ind w:right="770"/>
        <w:rPr>
          <w:rFonts w:ascii="Arial Narrow" w:hAnsi="Arial Narrow"/>
          <w:color w:val="002060"/>
          <w:lang w:val="ro-RO"/>
        </w:rPr>
      </w:pPr>
      <w:r w:rsidRPr="002F5B86">
        <w:rPr>
          <w:rStyle w:val="FootnoteReference"/>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605CDB" w:rsidRDefault="00605CDB" w:rsidP="00605CDB">
      <w:pPr>
        <w:pStyle w:val="FootnoteText"/>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fr-FR"/>
        </w:rPr>
        <w:t xml:space="preserve"> </w:t>
      </w:r>
      <w:r w:rsidRPr="00605CDB">
        <w:rPr>
          <w:rFonts w:ascii="Arial Narrow" w:eastAsia="Calibri" w:hAnsi="Arial Narrow" w:cs="Calibri"/>
          <w:color w:val="002060"/>
          <w:lang w:val="ro-RO"/>
        </w:rPr>
        <w:t xml:space="preserve">Cu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ep</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ie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are au</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bie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gene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ele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și</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rm</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lang w:val="ro-RO"/>
        </w:rPr>
        <w:t>fra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co</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rt</w:t>
      </w:r>
      <w:r w:rsidRPr="00605CDB">
        <w:rPr>
          <w:rFonts w:ascii="Arial Narrow" w:eastAsia="Calibri" w:hAnsi="Arial Narrow" w:cs="Calibri"/>
          <w:color w:val="002060"/>
          <w:spacing w:val="1"/>
          <w:lang w:val="ro-RO"/>
        </w:rPr>
        <w:t xml:space="preserve"> ș</w:t>
      </w:r>
      <w:r w:rsidRPr="00605CDB">
        <w:rPr>
          <w:rFonts w:ascii="Arial Narrow" w:eastAsia="Calibri" w:hAnsi="Arial Narrow" w:cs="Calibri"/>
          <w:color w:val="002060"/>
          <w:lang w:val="ro-RO"/>
        </w:rPr>
        <w:t xml:space="preserve">i </w:t>
      </w:r>
      <w:r w:rsidRPr="00605CDB">
        <w:rPr>
          <w:rFonts w:ascii="Arial Narrow" w:eastAsia="Calibri" w:hAnsi="Arial Narrow" w:cs="Calibri"/>
          <w:color w:val="002060"/>
          <w:spacing w:val="-1"/>
          <w:lang w:val="ro-RO"/>
        </w:rPr>
        <w:t>dis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bu</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at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espe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vă</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III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ien</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1"/>
          <w:lang w:val="ro-RO"/>
        </w:rPr>
        <w:t>ril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h</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d</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6"/>
          <w:lang w:val="ro-RO"/>
        </w:rPr>
        <w:t>i</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iu</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j</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ii </w:t>
      </w:r>
      <w:r w:rsidRPr="00605CDB">
        <w:rPr>
          <w:rFonts w:ascii="Arial Narrow" w:eastAsia="Calibri" w:hAnsi="Arial Narrow" w:cs="Calibri"/>
          <w:color w:val="002060"/>
          <w:spacing w:val="2"/>
          <w:lang w:val="ro-RO"/>
        </w:rPr>
        <w:t>s</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ificativ</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w:t>
      </w:r>
      <w:r w:rsidRPr="00605CDB">
        <w:rPr>
          <w:rFonts w:ascii="Arial Narrow" w:eastAsia="Calibri" w:hAnsi="Arial Narrow" w:cs="Calibri"/>
          <w:color w:val="002060"/>
          <w:lang w:val="ro-RO"/>
        </w:rPr>
        <w:t>2021/</w:t>
      </w:r>
      <w:r w:rsidRPr="00605CDB">
        <w:rPr>
          <w:rFonts w:ascii="Arial Narrow" w:eastAsia="Calibri" w:hAnsi="Arial Narrow" w:cs="Calibri"/>
          <w:color w:val="002060"/>
          <w:spacing w:val="2"/>
          <w:lang w:val="ro-RO"/>
        </w:rPr>
        <w:t>C</w:t>
      </w:r>
      <w:r w:rsidRPr="00605CDB">
        <w:rPr>
          <w:rFonts w:ascii="Arial Narrow" w:eastAsia="Calibri" w:hAnsi="Arial Narrow" w:cs="Calibri"/>
          <w:color w:val="002060"/>
          <w:lang w:val="ro-RO"/>
        </w:rPr>
        <w:t>58/01).</w:t>
      </w:r>
    </w:p>
  </w:footnote>
  <w:footnote w:id="3">
    <w:p w14:paraId="7A238257" w14:textId="5A629131" w:rsidR="00605CDB" w:rsidRPr="00605CDB" w:rsidRDefault="00605CDB" w:rsidP="00605CDB">
      <w:pPr>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lang w:val="ro-RO"/>
        </w:rPr>
        <w:t>În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lang w:val="ro-RO"/>
        </w:rPr>
        <w:t>at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ene</w:t>
      </w:r>
      <w:r w:rsidRPr="00605CDB">
        <w:rPr>
          <w:rFonts w:ascii="Arial Narrow" w:eastAsia="Calibri" w:hAnsi="Arial Narrow" w:cs="Calibri"/>
          <w:color w:val="002060"/>
          <w:lang w:val="ro-RO"/>
        </w:rPr>
        <w:t>ficia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j</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3"/>
          <w:lang w:val="ro-RO"/>
        </w:rPr>
        <w: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se</w:t>
      </w:r>
      <w:r w:rsidRPr="00605CDB">
        <w:rPr>
          <w:rFonts w:ascii="Arial Narrow" w:eastAsia="Calibri" w:hAnsi="Arial Narrow" w:cs="Calibri"/>
          <w:color w:val="002060"/>
          <w:lang w:val="ro-RO"/>
        </w:rPr>
        <w:t>ră</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un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8"/>
          <w:lang w:val="ro-RO"/>
        </w:rPr>
        <w:t>s</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ificativ mai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mici</w:t>
      </w:r>
      <w:r w:rsidRPr="00605CDB">
        <w:rPr>
          <w:rFonts w:ascii="Arial Narrow" w:eastAsia="Calibri" w:hAnsi="Arial Narrow" w:cs="Calibri"/>
          <w:color w:val="002060"/>
          <w:spacing w:val="-1"/>
          <w:lang w:val="ro-RO"/>
        </w:rPr>
        <w:t xml:space="preserve"> 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cât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val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lang w:val="ro-RO"/>
        </w:rPr>
        <w:t>ță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3"/>
          <w:lang w:val="ro-RO"/>
        </w:rPr>
        <w:t>v</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lang w:val="ro-RO"/>
        </w:rPr>
        <w:t>e f</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e o</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7"/>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3"/>
          <w:lang w:val="ro-RO"/>
        </w:rPr>
        <w:t>c</w:t>
      </w:r>
      <w:r w:rsidRPr="00605CDB">
        <w:rPr>
          <w:rFonts w:ascii="Arial Narrow" w:eastAsia="Calibri" w:hAnsi="Arial Narrow" w:cs="Calibri"/>
          <w:color w:val="002060"/>
          <w:lang w:val="ro-RO"/>
        </w:rPr>
        <w:t>are 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ru</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2"/>
          <w:lang w:val="ro-RO"/>
        </w:rPr>
        <w:t>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lang w:val="ro-RO"/>
        </w:rPr>
        <w:t>il.</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V</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 xml:space="preserve">le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 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fe</w:t>
      </w:r>
      <w:r w:rsidRPr="00605CDB">
        <w:rPr>
          <w:rFonts w:ascii="Arial Narrow" w:eastAsia="Calibri" w:hAnsi="Arial Narrow" w:cs="Calibri"/>
          <w:color w:val="002060"/>
          <w:spacing w:val="-1"/>
          <w:lang w:val="ro-RO"/>
        </w:rPr>
        <w:t>ri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ță</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ili</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 al</w:t>
      </w:r>
      <w:r w:rsidRPr="00605CDB">
        <w:rPr>
          <w:rFonts w:ascii="Arial Narrow" w:eastAsia="Calibri" w:hAnsi="Arial Narrow" w:cs="Calibri"/>
          <w:color w:val="002060"/>
          <w:spacing w:val="1"/>
          <w:lang w:val="ro-RO"/>
        </w:rPr>
        <w:t>oc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c</w:t>
      </w:r>
      <w:r w:rsidRPr="00605CDB">
        <w:rPr>
          <w:rFonts w:ascii="Arial Narrow" w:eastAsia="Calibri" w:hAnsi="Arial Narrow" w:cs="Calibri"/>
          <w:color w:val="002060"/>
          <w:lang w:val="ro-RO"/>
        </w:rPr>
        <w:t>u 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 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vi</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ăț</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are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fe</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 xml:space="preserve"> d</w:t>
      </w:r>
      <w:r w:rsidRPr="00605CDB">
        <w:rPr>
          <w:rFonts w:ascii="Arial Narrow" w:eastAsia="Calibri" w:hAnsi="Arial Narrow" w:cs="Calibri"/>
          <w:color w:val="002060"/>
          <w:lang w:val="ro-RO"/>
        </w:rPr>
        <w:t>e 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 a</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sis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i UE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9"/>
          <w:lang w:val="ro-RO"/>
        </w:rPr>
        <w:t>c</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rc</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are a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lang w:val="ro-RO"/>
        </w:rPr>
        <w:t>ificatel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 xml:space="preserve">r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 xml:space="preserve">ii, </w:t>
      </w:r>
      <w:r w:rsidRPr="00605CDB">
        <w:rPr>
          <w:rFonts w:ascii="Arial Narrow" w:eastAsia="Calibri" w:hAnsi="Arial Narrow" w:cs="Calibri"/>
          <w:color w:val="002060"/>
          <w:spacing w:val="2"/>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f</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rm</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tate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eg</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lame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 xml:space="preserve">l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p</w:t>
      </w:r>
      <w:r w:rsidRPr="00605CDB">
        <w:rPr>
          <w:rFonts w:ascii="Arial Narrow" w:eastAsia="Calibri" w:hAnsi="Arial Narrow" w:cs="Calibri"/>
          <w:color w:val="002060"/>
          <w:spacing w:val="5"/>
          <w:lang w:val="ro-RO"/>
        </w:rPr>
        <w:t>u</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în</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(UE) 2021/447 al C</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mi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p>
  </w:footnote>
  <w:footnote w:id="4">
    <w:p w14:paraId="70E99D11" w14:textId="1960814A" w:rsidR="00605CDB" w:rsidRPr="00605CDB" w:rsidRDefault="00605CDB" w:rsidP="00605CDB">
      <w:pPr>
        <w:pStyle w:val="FootnoteText"/>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spacing w:val="-1"/>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lude</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ep</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lang w:val="ro-RO"/>
        </w:rPr>
        <w:t>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te</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lusi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4"/>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atăr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eș</w:t>
      </w:r>
      <w:r w:rsidRPr="00605CDB">
        <w:rPr>
          <w:rFonts w:ascii="Arial Narrow" w:eastAsia="Calibri" w:hAnsi="Arial Narrow" w:cs="Calibri"/>
          <w:color w:val="002060"/>
          <w:spacing w:val="10"/>
          <w:lang w:val="ro-RO"/>
        </w:rPr>
        <w:t>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3"/>
          <w:lang w:val="ro-RO"/>
        </w:rPr>
        <w:t xml:space="preserve"> </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ne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is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3"/>
          <w:lang w:val="ro-RO"/>
        </w:rPr>
        <w:t>ă</w:t>
      </w:r>
      <w:r w:rsidRPr="00605CDB">
        <w:rPr>
          <w:rFonts w:ascii="Arial Narrow" w:eastAsia="Calibri" w:hAnsi="Arial Narrow" w:cs="Calibri"/>
          <w:color w:val="002060"/>
          <w:spacing w:val="-1"/>
          <w:lang w:val="ro-RO"/>
        </w:rPr>
        <w:t>su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vizea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fici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g</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va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oz</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ili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cu</w:t>
      </w:r>
      <w:r w:rsidRPr="00605CDB">
        <w:rPr>
          <w:rFonts w:ascii="Arial Narrow" w:eastAsia="Calibri" w:hAnsi="Arial Narrow" w:cs="Calibri"/>
          <w:color w:val="002060"/>
          <w:spacing w:val="-1"/>
          <w:lang w:val="ro-RO"/>
        </w:rPr>
        <w:t>pe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mat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al</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enuș</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ondi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4"/>
          <w:lang w:val="ro-RO"/>
        </w:rPr>
        <w:t>i</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8"/>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 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o</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tăț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șeu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o</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ung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viață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 xml:space="preserve">u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 xml:space="preserve">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fu</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la </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605CDB">
        <w:rPr>
          <w:rStyle w:val="FootnoteReference"/>
          <w:rFonts w:ascii="Arial Narrow" w:hAnsi="Arial Narrow"/>
        </w:rPr>
        <w:footnoteRef/>
      </w:r>
      <w:r w:rsidRPr="00D26B43">
        <w:rPr>
          <w:rFonts w:ascii="Arial Narrow" w:hAnsi="Arial Narrow"/>
          <w:lang w:val="ro-RO"/>
        </w:rPr>
        <w:t xml:space="preserve"> </w:t>
      </w:r>
      <w:r w:rsidRPr="00605CDB">
        <w:rPr>
          <w:rFonts w:ascii="Arial Narrow" w:eastAsia="Calibri" w:hAnsi="Arial Narrow" w:cs="Calibri"/>
          <w:color w:val="002060"/>
          <w:spacing w:val="-1"/>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tă</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pli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0"/>
          <w:lang w:val="ro-RO"/>
        </w:rPr>
        <w:t xml:space="preserve"> </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î</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mă</w:t>
      </w:r>
      <w:r w:rsidRPr="00605CDB">
        <w:rPr>
          <w:rFonts w:ascii="Arial Narrow" w:eastAsia="Calibri" w:hAnsi="Arial Narrow" w:cs="Calibri"/>
          <w:color w:val="002060"/>
          <w:spacing w:val="2"/>
          <w:lang w:val="ro-RO"/>
        </w:rPr>
        <w:t>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6"/>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ns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x</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ata</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4"/>
          <w:lang w:val="ro-RO"/>
        </w:rPr>
        <w:t>o</w:t>
      </w:r>
      <w:r w:rsidRPr="00605CDB">
        <w:rPr>
          <w:rFonts w:ascii="Arial Narrow" w:eastAsia="Calibri" w:hAnsi="Arial Narrow" w:cs="Calibri"/>
          <w:color w:val="002060"/>
          <w:lang w:val="ro-RO"/>
        </w:rPr>
        <w:t>-</w:t>
      </w:r>
      <w:r w:rsidRPr="00605CDB">
        <w:rPr>
          <w:rFonts w:ascii="Arial Narrow" w:eastAsia="Calibri" w:hAnsi="Arial Narrow" w:cs="Calibri"/>
          <w:color w:val="002060"/>
          <w:spacing w:val="-1"/>
          <w:lang w:val="ro-RO"/>
        </w:rPr>
        <w:t>bi</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gi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10"/>
          <w:lang w:val="ro-RO"/>
        </w:rPr>
        <w:t xml:space="preserve"> </w:t>
      </w:r>
      <w:r w:rsidRPr="00605CDB">
        <w:rPr>
          <w:rFonts w:ascii="Arial Narrow" w:eastAsia="Calibri" w:hAnsi="Arial Narrow" w:cs="Calibri"/>
          <w:color w:val="002060"/>
          <w:spacing w:val="-1"/>
          <w:lang w:val="ro-RO"/>
        </w:rPr>
        <w:t>î</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11"/>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9"/>
          <w:lang w:val="ro-RO"/>
        </w:rPr>
        <w:t xml:space="preserve"> </w:t>
      </w:r>
      <w:r w:rsidRPr="00605CDB">
        <w:rPr>
          <w:rFonts w:ascii="Arial Narrow" w:eastAsia="Calibri" w:hAnsi="Arial Narrow" w:cs="Calibri"/>
          <w:color w:val="002060"/>
          <w:spacing w:val="2"/>
          <w:lang w:val="ro-RO"/>
        </w:rPr>
        <w:t>î</w:t>
      </w:r>
      <w:r>
        <w:rPr>
          <w:rFonts w:ascii="Arial Narrow" w:eastAsia="Calibri" w:hAnsi="Arial Narrow" w:cs="Calibri"/>
          <w:color w:val="002060"/>
          <w:spacing w:val="2"/>
          <w:lang w:val="ro-RO"/>
        </w:rPr>
        <w:t>n</w:t>
      </w:r>
      <w:r>
        <w:rPr>
          <w:rFonts w:ascii="Arial Narrow" w:eastAsia="Calibri" w:hAnsi="Arial Narrow" w:cs="Calibri"/>
          <w:color w:val="002060"/>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iun</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măs</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vizea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fic</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spacing w:val="2"/>
          <w:lang w:val="ro-RO"/>
        </w:rPr>
        <w:t>ț</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ene</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ge</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au</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ope</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1"/>
          <w:lang w:val="ro-RO"/>
        </w:rPr>
        <w:t>țiun</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6"/>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4"/>
          <w:lang w:val="ro-RO"/>
        </w:rPr>
        <w:t xml:space="preserve"> </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spacing w:val="-1"/>
          <w:lang w:val="ro-RO"/>
        </w:rPr>
        <w:t>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sep</w:t>
      </w:r>
      <w:r w:rsidRPr="00605CDB">
        <w:rPr>
          <w:rFonts w:ascii="Arial Narrow" w:eastAsia="Calibri" w:hAnsi="Arial Narrow" w:cs="Calibri"/>
          <w:color w:val="002060"/>
          <w:lang w:val="ro-RO"/>
        </w:rPr>
        <w:t>ar</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 xml:space="preserve">te </w:t>
      </w:r>
      <w:r w:rsidRPr="00605CDB">
        <w:rPr>
          <w:rFonts w:ascii="Arial Narrow" w:eastAsia="Calibri" w:hAnsi="Arial Narrow" w:cs="Calibri"/>
          <w:color w:val="002060"/>
          <w:spacing w:val="-1"/>
          <w:lang w:val="ro-RO"/>
        </w:rPr>
        <w:t>pen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re</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bi</w:t>
      </w:r>
      <w:r w:rsidRPr="00605CDB">
        <w:rPr>
          <w:rFonts w:ascii="Arial Narrow" w:eastAsia="Calibri" w:hAnsi="Arial Narrow" w:cs="Calibri"/>
          <w:color w:val="002060"/>
          <w:spacing w:val="1"/>
          <w:lang w:val="ro-RO"/>
        </w:rPr>
        <w:t>od</w:t>
      </w:r>
      <w:r w:rsidRPr="00605CDB">
        <w:rPr>
          <w:rFonts w:ascii="Arial Narrow" w:eastAsia="Calibri" w:hAnsi="Arial Narrow" w:cs="Calibri"/>
          <w:color w:val="002060"/>
          <w:spacing w:val="-1"/>
          <w:lang w:val="ro-RO"/>
        </w:rPr>
        <w:t>eș</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3"/>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spacing w:val="-1"/>
          <w:lang w:val="ro-RO"/>
        </w:rPr>
        <w:t>ges</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3"/>
          <w:lang w:val="ro-RO"/>
        </w:rPr>
        <w:t>a</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b</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spacing w:val="-1"/>
          <w:lang w:val="ro-RO"/>
        </w:rPr>
        <w:t>de</w:t>
      </w:r>
      <w:r w:rsidRPr="00605CDB">
        <w:rPr>
          <w:rFonts w:ascii="Arial Narrow" w:eastAsia="Calibri" w:hAnsi="Arial Narrow" w:cs="Calibri"/>
          <w:color w:val="002060"/>
          <w:spacing w:val="1"/>
          <w:lang w:val="ro-RO"/>
        </w:rPr>
        <w:t>ș</w:t>
      </w:r>
      <w:r w:rsidRPr="00605CDB">
        <w:rPr>
          <w:rFonts w:ascii="Arial Narrow" w:eastAsia="Calibri" w:hAnsi="Arial Narrow" w:cs="Calibri"/>
          <w:color w:val="002060"/>
          <w:spacing w:val="-1"/>
          <w:lang w:val="ro-RO"/>
        </w:rPr>
        <w:t>eu</w:t>
      </w:r>
      <w:r w:rsidRPr="00605CDB">
        <w:rPr>
          <w:rFonts w:ascii="Arial Narrow" w:eastAsia="Calibri" w:hAnsi="Arial Narrow" w:cs="Calibri"/>
          <w:color w:val="002060"/>
          <w:spacing w:val="2"/>
          <w:lang w:val="ro-RO"/>
        </w:rPr>
        <w:t>r</w:t>
      </w:r>
      <w:r w:rsidRPr="00605CDB">
        <w:rPr>
          <w:rFonts w:ascii="Arial Narrow" w:eastAsia="Calibri" w:hAnsi="Arial Narrow" w:cs="Calibri"/>
          <w:color w:val="002060"/>
          <w:spacing w:val="-1"/>
          <w:lang w:val="ro-RO"/>
        </w:rPr>
        <w:t>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ndi</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5"/>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tf</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ț</w:t>
      </w:r>
      <w:r w:rsidRPr="00605CDB">
        <w:rPr>
          <w:rFonts w:ascii="Arial Narrow" w:eastAsia="Calibri" w:hAnsi="Arial Narrow" w:cs="Calibri"/>
          <w:color w:val="002060"/>
          <w:spacing w:val="1"/>
          <w:lang w:val="ro-RO"/>
        </w:rPr>
        <w:t>iu</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n</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ce</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lang w:val="ro-RO"/>
        </w:rPr>
        <w:t>m</w:t>
      </w:r>
      <w:r w:rsidRPr="00605CDB">
        <w:rPr>
          <w:rFonts w:ascii="Arial Narrow" w:eastAsia="Calibri" w:hAnsi="Arial Narrow" w:cs="Calibri"/>
          <w:color w:val="002060"/>
          <w:spacing w:val="3"/>
          <w:lang w:val="ro-RO"/>
        </w:rPr>
        <w:t>ă</w:t>
      </w:r>
      <w:r w:rsidRPr="00605CDB">
        <w:rPr>
          <w:rFonts w:ascii="Arial Narrow" w:eastAsia="Calibri" w:hAnsi="Arial Narrow" w:cs="Calibri"/>
          <w:color w:val="002060"/>
          <w:spacing w:val="-1"/>
          <w:lang w:val="ro-RO"/>
        </w:rPr>
        <w:t>su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lang w:val="ro-RO"/>
        </w:rPr>
        <w:t>ă</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co</w:t>
      </w:r>
      <w:r w:rsidRPr="00605CDB">
        <w:rPr>
          <w:rFonts w:ascii="Arial Narrow" w:eastAsia="Calibri" w:hAnsi="Arial Narrow" w:cs="Calibri"/>
          <w:color w:val="002060"/>
          <w:spacing w:val="-1"/>
          <w:lang w:val="ro-RO"/>
        </w:rPr>
        <w:t>ndu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 o</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sp</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tăț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in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 xml:space="preserve">r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 xml:space="preserve">a </w:t>
      </w:r>
      <w:r w:rsidRPr="00605CDB">
        <w:rPr>
          <w:rFonts w:ascii="Arial Narrow" w:eastAsia="Calibri" w:hAnsi="Arial Narrow" w:cs="Calibri"/>
          <w:color w:val="002060"/>
          <w:spacing w:val="2"/>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 xml:space="preserve">ra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șe</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ri</w:t>
      </w:r>
      <w:r w:rsidRPr="00605CDB">
        <w:rPr>
          <w:rFonts w:ascii="Arial Narrow" w:eastAsia="Calibri" w:hAnsi="Arial Narrow" w:cs="Calibri"/>
          <w:color w:val="002060"/>
          <w:spacing w:val="-1"/>
          <w:lang w:val="ro-RO"/>
        </w:rPr>
        <w:t xml:space="preserve"> s</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la o</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el</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spacing w:val="-1"/>
          <w:lang w:val="ro-RO"/>
        </w:rPr>
        <w:t>ng</w:t>
      </w:r>
      <w:r w:rsidRPr="00605CDB">
        <w:rPr>
          <w:rFonts w:ascii="Arial Narrow" w:eastAsia="Calibri" w:hAnsi="Arial Narrow" w:cs="Calibri"/>
          <w:color w:val="002060"/>
          <w:spacing w:val="2"/>
          <w:lang w:val="ro-RO"/>
        </w:rPr>
        <w:t>i</w:t>
      </w:r>
      <w:r w:rsidRPr="00605CDB">
        <w:rPr>
          <w:rFonts w:ascii="Arial Narrow" w:eastAsia="Calibri" w:hAnsi="Arial Narrow" w:cs="Calibri"/>
          <w:color w:val="002060"/>
          <w:lang w:val="ro-RO"/>
        </w:rPr>
        <w:t>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a</w:t>
      </w:r>
      <w:r w:rsidRPr="00605CDB">
        <w:rPr>
          <w:rFonts w:ascii="Arial Narrow" w:eastAsia="Calibri" w:hAnsi="Arial Narrow" w:cs="Calibri"/>
          <w:color w:val="002060"/>
          <w:spacing w:val="3"/>
          <w:lang w:val="ro-RO"/>
        </w:rPr>
        <w:t xml:space="preserve"> </w:t>
      </w:r>
      <w:r w:rsidRPr="00605CDB">
        <w:rPr>
          <w:rFonts w:ascii="Arial Narrow" w:eastAsia="Calibri" w:hAnsi="Arial Narrow" w:cs="Calibri"/>
          <w:color w:val="002060"/>
          <w:spacing w:val="-1"/>
          <w:lang w:val="ro-RO"/>
        </w:rPr>
        <w:t>du</w:t>
      </w:r>
      <w:r w:rsidRPr="00605CDB">
        <w:rPr>
          <w:rFonts w:ascii="Arial Narrow" w:eastAsia="Calibri" w:hAnsi="Arial Narrow" w:cs="Calibri"/>
          <w:color w:val="002060"/>
          <w:lang w:val="ro-RO"/>
        </w:rPr>
        <w:t>ra</w:t>
      </w:r>
      <w:r w:rsidRPr="00605CDB">
        <w:rPr>
          <w:rFonts w:ascii="Arial Narrow" w:eastAsia="Calibri" w:hAnsi="Arial Narrow" w:cs="Calibri"/>
          <w:color w:val="002060"/>
          <w:spacing w:val="2"/>
          <w:lang w:val="ro-RO"/>
        </w:rPr>
        <w:t>t</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viață a</w:t>
      </w:r>
      <w:r w:rsidRPr="00605CDB">
        <w:rPr>
          <w:rFonts w:ascii="Arial Narrow" w:eastAsia="Calibri" w:hAnsi="Arial Narrow" w:cs="Calibri"/>
          <w:color w:val="002060"/>
          <w:spacing w:val="2"/>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iil</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p</w:t>
      </w:r>
      <w:r w:rsidRPr="00605CDB">
        <w:rPr>
          <w:rFonts w:ascii="Arial Narrow" w:eastAsia="Calibri" w:hAnsi="Arial Narrow" w:cs="Calibri"/>
          <w:color w:val="002060"/>
          <w:spacing w:val="-1"/>
          <w:lang w:val="ro-RO"/>
        </w:rPr>
        <w:t>en</w:t>
      </w:r>
      <w:r w:rsidRPr="00605CDB">
        <w:rPr>
          <w:rFonts w:ascii="Arial Narrow" w:eastAsia="Calibri" w:hAnsi="Arial Narrow" w:cs="Calibri"/>
          <w:color w:val="002060"/>
          <w:lang w:val="ro-RO"/>
        </w:rPr>
        <w:t>t</w:t>
      </w:r>
      <w:r w:rsidRPr="00605CDB">
        <w:rPr>
          <w:rFonts w:ascii="Arial Narrow" w:eastAsia="Calibri" w:hAnsi="Arial Narrow" w:cs="Calibri"/>
          <w:color w:val="002060"/>
          <w:spacing w:val="1"/>
          <w:lang w:val="ro-RO"/>
        </w:rPr>
        <w:t>r</w:t>
      </w:r>
      <w:r w:rsidRPr="00605CDB">
        <w:rPr>
          <w:rFonts w:ascii="Arial Narrow" w:eastAsia="Calibri" w:hAnsi="Arial Narrow" w:cs="Calibri"/>
          <w:color w:val="002060"/>
          <w:lang w:val="ro-RO"/>
        </w:rPr>
        <w:t>u</w:t>
      </w:r>
      <w:r w:rsidRPr="00605CDB">
        <w:rPr>
          <w:rFonts w:ascii="Arial Narrow" w:eastAsia="Calibri" w:hAnsi="Arial Narrow" w:cs="Calibri"/>
          <w:color w:val="002060"/>
          <w:spacing w:val="7"/>
          <w:lang w:val="ro-RO"/>
        </w:rPr>
        <w:t xml:space="preserve"> </w:t>
      </w:r>
      <w:r w:rsidRPr="00605CDB">
        <w:rPr>
          <w:rFonts w:ascii="Arial Narrow" w:eastAsia="Calibri" w:hAnsi="Arial Narrow" w:cs="Calibri"/>
          <w:color w:val="002060"/>
          <w:spacing w:val="1"/>
          <w:lang w:val="ro-RO"/>
        </w:rPr>
        <w:t>c</w:t>
      </w:r>
      <w:r w:rsidRPr="00605CDB">
        <w:rPr>
          <w:rFonts w:ascii="Arial Narrow" w:eastAsia="Calibri" w:hAnsi="Arial Narrow" w:cs="Calibri"/>
          <w:color w:val="002060"/>
          <w:lang w:val="ro-RO"/>
        </w:rPr>
        <w:t>are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3"/>
          <w:lang w:val="ro-RO"/>
        </w:rPr>
        <w:t>f</w:t>
      </w:r>
      <w:r w:rsidRPr="00605CDB">
        <w:rPr>
          <w:rFonts w:ascii="Arial Narrow" w:eastAsia="Calibri" w:hAnsi="Arial Narrow" w:cs="Calibri"/>
          <w:color w:val="002060"/>
          <w:spacing w:val="-1"/>
          <w:lang w:val="ro-RO"/>
        </w:rPr>
        <w:t>u</w:t>
      </w:r>
      <w:r w:rsidRPr="00605CDB">
        <w:rPr>
          <w:rFonts w:ascii="Arial Narrow" w:eastAsia="Calibri" w:hAnsi="Arial Narrow" w:cs="Calibri"/>
          <w:color w:val="002060"/>
          <w:lang w:val="ro-RO"/>
        </w:rPr>
        <w:t>r</w:t>
      </w:r>
      <w:r w:rsidRPr="00605CDB">
        <w:rPr>
          <w:rFonts w:ascii="Arial Narrow" w:eastAsia="Calibri" w:hAnsi="Arial Narrow" w:cs="Calibri"/>
          <w:color w:val="002060"/>
          <w:spacing w:val="-1"/>
          <w:lang w:val="ro-RO"/>
        </w:rPr>
        <w:t>ni</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2"/>
          <w:lang w:val="ro-RO"/>
        </w:rPr>
        <w:t>a</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ă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spacing w:val="1"/>
          <w:lang w:val="ro-RO"/>
        </w:rPr>
        <w:t>o</w:t>
      </w:r>
      <w:r w:rsidRPr="00605CDB">
        <w:rPr>
          <w:rFonts w:ascii="Arial Narrow" w:eastAsia="Calibri" w:hAnsi="Arial Narrow" w:cs="Calibri"/>
          <w:color w:val="002060"/>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spacing w:val="1"/>
          <w:lang w:val="ro-RO"/>
        </w:rPr>
        <w:t>z</w:t>
      </w:r>
      <w:r w:rsidRPr="00605CDB">
        <w:rPr>
          <w:rFonts w:ascii="Arial Narrow" w:eastAsia="Calibri" w:hAnsi="Arial Narrow" w:cs="Calibri"/>
          <w:color w:val="002060"/>
          <w:lang w:val="ro-RO"/>
        </w:rPr>
        <w:t xml:space="preserve">i la </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v</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l</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spacing w:val="1"/>
          <w:lang w:val="ro-RO"/>
        </w:rPr>
        <w:t>d</w:t>
      </w:r>
      <w:r w:rsidRPr="00605CDB">
        <w:rPr>
          <w:rFonts w:ascii="Arial Narrow" w:eastAsia="Calibri" w:hAnsi="Arial Narrow" w:cs="Calibri"/>
          <w:color w:val="002060"/>
          <w:lang w:val="ro-RO"/>
        </w:rPr>
        <w:t>e</w:t>
      </w:r>
      <w:r w:rsidRPr="00605CDB">
        <w:rPr>
          <w:rFonts w:ascii="Arial Narrow" w:eastAsia="Calibri" w:hAnsi="Arial Narrow" w:cs="Calibri"/>
          <w:color w:val="002060"/>
          <w:spacing w:val="-1"/>
          <w:lang w:val="ro-RO"/>
        </w:rPr>
        <w:t xml:space="preserve"> </w:t>
      </w:r>
      <w:r w:rsidRPr="00605CDB">
        <w:rPr>
          <w:rFonts w:ascii="Arial Narrow" w:eastAsia="Calibri" w:hAnsi="Arial Narrow" w:cs="Calibri"/>
          <w:color w:val="002060"/>
          <w:lang w:val="ro-RO"/>
        </w:rPr>
        <w:t>i</w:t>
      </w:r>
      <w:r w:rsidRPr="00605CDB">
        <w:rPr>
          <w:rFonts w:ascii="Arial Narrow" w:eastAsia="Calibri" w:hAnsi="Arial Narrow" w:cs="Calibri"/>
          <w:color w:val="002060"/>
          <w:spacing w:val="1"/>
          <w:lang w:val="ro-RO"/>
        </w:rPr>
        <w:t>n</w:t>
      </w:r>
      <w:r w:rsidRPr="00605CDB">
        <w:rPr>
          <w:rFonts w:ascii="Arial Narrow" w:eastAsia="Calibri" w:hAnsi="Arial Narrow" w:cs="Calibri"/>
          <w:color w:val="002060"/>
          <w:spacing w:val="-1"/>
          <w:lang w:val="ro-RO"/>
        </w:rPr>
        <w:t>s</w:t>
      </w:r>
      <w:r w:rsidRPr="00605CDB">
        <w:rPr>
          <w:rFonts w:ascii="Arial Narrow" w:eastAsia="Calibri" w:hAnsi="Arial Narrow" w:cs="Calibri"/>
          <w:color w:val="002060"/>
          <w:lang w:val="ro-RO"/>
        </w:rPr>
        <w:t>ta</w:t>
      </w:r>
      <w:r w:rsidRPr="00605CDB">
        <w:rPr>
          <w:rFonts w:ascii="Arial Narrow" w:eastAsia="Calibri" w:hAnsi="Arial Narrow" w:cs="Calibri"/>
          <w:color w:val="002060"/>
          <w:spacing w:val="-1"/>
          <w:lang w:val="ro-RO"/>
        </w:rPr>
        <w:t>l</w:t>
      </w:r>
      <w:r w:rsidRPr="00605CDB">
        <w:rPr>
          <w:rFonts w:ascii="Arial Narrow" w:eastAsia="Calibri" w:hAnsi="Arial Narrow" w:cs="Calibri"/>
          <w:color w:val="002060"/>
          <w:lang w:val="ro-RO"/>
        </w:rPr>
        <w:t>aț</w:t>
      </w:r>
      <w:r w:rsidRPr="00605CDB">
        <w:rPr>
          <w:rFonts w:ascii="Arial Narrow" w:eastAsia="Calibri" w:hAnsi="Arial Narrow" w:cs="Calibri"/>
          <w:color w:val="002060"/>
          <w:spacing w:val="1"/>
          <w:lang w:val="ro-RO"/>
        </w:rPr>
        <w:t>i</w:t>
      </w:r>
      <w:r w:rsidRPr="00605CDB">
        <w:rPr>
          <w:rFonts w:ascii="Arial Narrow" w:eastAsia="Calibri" w:hAnsi="Arial Narrow" w:cs="Calibri"/>
          <w:color w:val="002060"/>
          <w:spacing w:val="-1"/>
          <w:lang w:val="ro-RO"/>
        </w:rPr>
        <w:t>e</w:t>
      </w:r>
      <w:r w:rsidRPr="00605CDB">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3"/>
  </w:num>
  <w:num w:numId="2" w16cid:durableId="337276436">
    <w:abstractNumId w:val="6"/>
  </w:num>
  <w:num w:numId="3" w16cid:durableId="401832477">
    <w:abstractNumId w:val="12"/>
  </w:num>
  <w:num w:numId="4" w16cid:durableId="66076675">
    <w:abstractNumId w:val="7"/>
  </w:num>
  <w:num w:numId="5" w16cid:durableId="1650665950">
    <w:abstractNumId w:val="13"/>
  </w:num>
  <w:num w:numId="6" w16cid:durableId="2146044043">
    <w:abstractNumId w:val="15"/>
  </w:num>
  <w:num w:numId="7" w16cid:durableId="158694787">
    <w:abstractNumId w:val="9"/>
  </w:num>
  <w:num w:numId="8" w16cid:durableId="1378121603">
    <w:abstractNumId w:val="11"/>
  </w:num>
  <w:num w:numId="9" w16cid:durableId="681855934">
    <w:abstractNumId w:val="5"/>
  </w:num>
  <w:num w:numId="10" w16cid:durableId="1190559201">
    <w:abstractNumId w:val="1"/>
  </w:num>
  <w:num w:numId="11" w16cid:durableId="1932813197">
    <w:abstractNumId w:val="10"/>
  </w:num>
  <w:num w:numId="12" w16cid:durableId="2092464154">
    <w:abstractNumId w:val="8"/>
  </w:num>
  <w:num w:numId="13" w16cid:durableId="1251893300">
    <w:abstractNumId w:val="2"/>
  </w:num>
  <w:num w:numId="14" w16cid:durableId="1850177415">
    <w:abstractNumId w:val="4"/>
  </w:num>
  <w:num w:numId="15" w16cid:durableId="1278026500">
    <w:abstractNumId w:val="0"/>
  </w:num>
  <w:num w:numId="16" w16cid:durableId="13219995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65AA"/>
    <w:rsid w:val="000D147A"/>
    <w:rsid w:val="000E6EA6"/>
    <w:rsid w:val="00184126"/>
    <w:rsid w:val="001860C4"/>
    <w:rsid w:val="00253383"/>
    <w:rsid w:val="002E2A2C"/>
    <w:rsid w:val="002F1181"/>
    <w:rsid w:val="002F5B86"/>
    <w:rsid w:val="0030351C"/>
    <w:rsid w:val="00316496"/>
    <w:rsid w:val="00370FB7"/>
    <w:rsid w:val="00394CF5"/>
    <w:rsid w:val="0042465C"/>
    <w:rsid w:val="00482832"/>
    <w:rsid w:val="00497D8C"/>
    <w:rsid w:val="004A1983"/>
    <w:rsid w:val="004D257C"/>
    <w:rsid w:val="004E08E2"/>
    <w:rsid w:val="0051680B"/>
    <w:rsid w:val="005407D4"/>
    <w:rsid w:val="0059091F"/>
    <w:rsid w:val="005C4F22"/>
    <w:rsid w:val="00605CDB"/>
    <w:rsid w:val="006060D6"/>
    <w:rsid w:val="00634843"/>
    <w:rsid w:val="00702E68"/>
    <w:rsid w:val="00735F85"/>
    <w:rsid w:val="00743B1B"/>
    <w:rsid w:val="00745DE9"/>
    <w:rsid w:val="00800CE7"/>
    <w:rsid w:val="00835562"/>
    <w:rsid w:val="00847E5A"/>
    <w:rsid w:val="00894C8C"/>
    <w:rsid w:val="008A714C"/>
    <w:rsid w:val="008B38A6"/>
    <w:rsid w:val="008B6143"/>
    <w:rsid w:val="008C7AB1"/>
    <w:rsid w:val="008F68A8"/>
    <w:rsid w:val="009131BF"/>
    <w:rsid w:val="009A0E20"/>
    <w:rsid w:val="00A0256E"/>
    <w:rsid w:val="00AC152F"/>
    <w:rsid w:val="00AE51BA"/>
    <w:rsid w:val="00AF5D30"/>
    <w:rsid w:val="00B065C0"/>
    <w:rsid w:val="00B350BA"/>
    <w:rsid w:val="00B5321A"/>
    <w:rsid w:val="00B87659"/>
    <w:rsid w:val="00B95C46"/>
    <w:rsid w:val="00BB3FEA"/>
    <w:rsid w:val="00BC0B0D"/>
    <w:rsid w:val="00BD1626"/>
    <w:rsid w:val="00C2685F"/>
    <w:rsid w:val="00CC0648"/>
    <w:rsid w:val="00D16A7C"/>
    <w:rsid w:val="00D26B43"/>
    <w:rsid w:val="00D83CB0"/>
    <w:rsid w:val="00D95722"/>
    <w:rsid w:val="00D97EBB"/>
    <w:rsid w:val="00E16353"/>
    <w:rsid w:val="00E16FC3"/>
    <w:rsid w:val="00E75CA6"/>
    <w:rsid w:val="00EE3C51"/>
    <w:rsid w:val="00EE595F"/>
    <w:rsid w:val="00F11D19"/>
    <w:rsid w:val="00F51225"/>
    <w:rsid w:val="00F54C4F"/>
    <w:rsid w:val="00F60FB7"/>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2748</Words>
  <Characters>15939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Andreea Podaru</cp:lastModifiedBy>
  <cp:revision>4</cp:revision>
  <dcterms:created xsi:type="dcterms:W3CDTF">2022-12-20T10:18:00Z</dcterms:created>
  <dcterms:modified xsi:type="dcterms:W3CDTF">2022-12-21T08:16:00Z</dcterms:modified>
</cp:coreProperties>
</file>